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25603D" w14:textId="77777777" w:rsidR="00C46492" w:rsidRDefault="00C46492" w:rsidP="00D76304">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14:paraId="60E9C053" w14:textId="77777777" w:rsidR="00C46492" w:rsidRPr="00C15C32" w:rsidRDefault="00C46492" w:rsidP="00C46492">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14:paraId="02842AE4" w14:textId="77777777" w:rsidR="00C46492" w:rsidRPr="000336EB" w:rsidRDefault="00C46492" w:rsidP="00C46492">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14:paraId="236E0E2C" w14:textId="77777777" w:rsidR="00C46492" w:rsidRPr="000336EB" w:rsidRDefault="00C46492" w:rsidP="00C46492">
      <w:pPr>
        <w:spacing w:before="600" w:after="360" w:line="240" w:lineRule="atLeast"/>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14:paraId="5022814E"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56C77D94"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3E29745A"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57617583" w14:textId="77777777" w:rsidR="00C46492" w:rsidRPr="0084083E" w:rsidRDefault="00C46492" w:rsidP="00C46492">
      <w:pPr>
        <w:spacing w:before="120"/>
        <w:ind w:left="2940" w:hanging="2231"/>
        <w:jc w:val="center"/>
        <w:rPr>
          <w:rFonts w:ascii="Arial Black" w:hAnsi="Arial Black" w:cs="Arial"/>
          <w:b/>
          <w:bCs/>
          <w:caps/>
          <w:snapToGrid w:val="0"/>
          <w:sz w:val="32"/>
          <w:szCs w:val="24"/>
          <w:lang w:eastAsia="cs-CZ"/>
        </w:rPr>
      </w:pPr>
    </w:p>
    <w:p w14:paraId="50E6141B" w14:textId="77777777" w:rsidR="00C46492" w:rsidRPr="000336EB" w:rsidRDefault="00C46492" w:rsidP="00C46492">
      <w:pPr>
        <w:spacing w:before="240"/>
        <w:ind w:left="2940" w:hanging="2940"/>
        <w:jc w:val="center"/>
        <w:rPr>
          <w:rFonts w:ascii="Arial" w:hAnsi="Arial"/>
          <w:b/>
          <w:caps/>
          <w:snapToGrid w:val="0"/>
          <w:sz w:val="36"/>
          <w:szCs w:val="24"/>
          <w:lang w:eastAsia="cs-CZ"/>
        </w:rPr>
      </w:pPr>
    </w:p>
    <w:p w14:paraId="259E30C5" w14:textId="77777777" w:rsidR="00C46492" w:rsidRPr="000336EB" w:rsidRDefault="00C46492" w:rsidP="00C46492">
      <w:pPr>
        <w:spacing w:before="240"/>
        <w:ind w:left="2940" w:hanging="2940"/>
        <w:jc w:val="center"/>
        <w:rPr>
          <w:rFonts w:ascii="Arial" w:hAnsi="Arial"/>
          <w:b/>
          <w:caps/>
          <w:snapToGrid w:val="0"/>
          <w:sz w:val="36"/>
          <w:szCs w:val="24"/>
          <w:lang w:eastAsia="cs-CZ"/>
        </w:rPr>
      </w:pPr>
    </w:p>
    <w:p w14:paraId="40C1AAB1" w14:textId="77777777" w:rsidR="00C46492" w:rsidRPr="000336EB" w:rsidRDefault="00C46492" w:rsidP="00C46492">
      <w:pPr>
        <w:spacing w:before="240"/>
        <w:ind w:left="2940" w:hanging="2940"/>
        <w:rPr>
          <w:rFonts w:ascii="Arial" w:hAnsi="Arial"/>
          <w:b/>
          <w:caps/>
          <w:snapToGrid w:val="0"/>
          <w:sz w:val="36"/>
          <w:szCs w:val="24"/>
          <w:lang w:eastAsia="cs-CZ"/>
        </w:rPr>
      </w:pPr>
    </w:p>
    <w:p w14:paraId="60BE19D2" w14:textId="77777777" w:rsidR="00C46492" w:rsidRDefault="00C46492" w:rsidP="00C46492">
      <w:pPr>
        <w:spacing w:before="240"/>
        <w:ind w:left="2940" w:hanging="2940"/>
        <w:rPr>
          <w:rFonts w:ascii="Arial" w:hAnsi="Arial"/>
          <w:b/>
          <w:caps/>
          <w:snapToGrid w:val="0"/>
          <w:sz w:val="36"/>
          <w:szCs w:val="24"/>
          <w:lang w:eastAsia="cs-CZ"/>
        </w:rPr>
      </w:pPr>
    </w:p>
    <w:p w14:paraId="77F17F1A" w14:textId="77777777" w:rsidR="00C46492" w:rsidRDefault="00C46492" w:rsidP="00C46492">
      <w:pPr>
        <w:spacing w:before="240"/>
        <w:ind w:left="2940" w:hanging="2940"/>
        <w:rPr>
          <w:rFonts w:ascii="Arial" w:hAnsi="Arial"/>
          <w:b/>
          <w:caps/>
          <w:snapToGrid w:val="0"/>
          <w:sz w:val="36"/>
          <w:szCs w:val="24"/>
          <w:lang w:eastAsia="cs-CZ"/>
        </w:rPr>
      </w:pPr>
    </w:p>
    <w:p w14:paraId="06A60548" w14:textId="77777777" w:rsidR="00C46492" w:rsidRDefault="00C46492" w:rsidP="00C46492">
      <w:pPr>
        <w:spacing w:before="240"/>
        <w:ind w:left="2940" w:hanging="2940"/>
        <w:rPr>
          <w:rFonts w:ascii="Arial" w:hAnsi="Arial"/>
          <w:b/>
          <w:caps/>
          <w:snapToGrid w:val="0"/>
          <w:sz w:val="36"/>
          <w:szCs w:val="24"/>
          <w:lang w:eastAsia="cs-CZ"/>
        </w:rPr>
      </w:pPr>
    </w:p>
    <w:p w14:paraId="2A253FF3" w14:textId="77777777" w:rsidR="00C46492" w:rsidRDefault="00C46492" w:rsidP="00C46492">
      <w:pPr>
        <w:spacing w:before="240"/>
        <w:ind w:left="2940" w:hanging="2940"/>
        <w:rPr>
          <w:rFonts w:ascii="Arial" w:hAnsi="Arial"/>
          <w:b/>
          <w:caps/>
          <w:snapToGrid w:val="0"/>
          <w:sz w:val="36"/>
          <w:szCs w:val="24"/>
          <w:lang w:eastAsia="cs-CZ"/>
        </w:rPr>
      </w:pPr>
    </w:p>
    <w:p w14:paraId="721307DE" w14:textId="77777777" w:rsidR="00C46492" w:rsidRDefault="00C46492" w:rsidP="00C46492">
      <w:pPr>
        <w:spacing w:before="240"/>
        <w:ind w:left="2940" w:hanging="2940"/>
        <w:rPr>
          <w:rFonts w:ascii="Arial" w:hAnsi="Arial"/>
          <w:b/>
          <w:caps/>
          <w:snapToGrid w:val="0"/>
          <w:sz w:val="36"/>
          <w:szCs w:val="24"/>
          <w:lang w:eastAsia="cs-CZ"/>
        </w:rPr>
      </w:pPr>
    </w:p>
    <w:p w14:paraId="5F21D17F" w14:textId="77777777" w:rsidR="00C46492" w:rsidRDefault="00C46492" w:rsidP="00C46492">
      <w:pPr>
        <w:spacing w:before="240"/>
        <w:ind w:left="2940" w:hanging="2940"/>
        <w:rPr>
          <w:rFonts w:ascii="Arial" w:hAnsi="Arial"/>
          <w:b/>
          <w:caps/>
          <w:snapToGrid w:val="0"/>
          <w:sz w:val="36"/>
          <w:szCs w:val="24"/>
          <w:lang w:eastAsia="cs-CZ"/>
        </w:rPr>
      </w:pPr>
    </w:p>
    <w:p w14:paraId="2F6EED19" w14:textId="77777777" w:rsidR="00C46492" w:rsidRPr="000336EB" w:rsidRDefault="00C46492" w:rsidP="00C46492">
      <w:pPr>
        <w:pStyle w:val="Styl5"/>
        <w:ind w:hanging="720"/>
      </w:pPr>
      <w:r w:rsidRPr="000336EB">
        <w:t xml:space="preserve">Pojmy </w:t>
      </w:r>
    </w:p>
    <w:p w14:paraId="4D8AAA81" w14:textId="77777777" w:rsidR="00C46492" w:rsidRPr="000336EB" w:rsidRDefault="00C46492" w:rsidP="00C46492">
      <w:pPr>
        <w:ind w:left="708"/>
        <w:rPr>
          <w:rFonts w:ascii="Arial" w:hAnsi="Arial"/>
          <w:sz w:val="24"/>
          <w:szCs w:val="24"/>
          <w:lang w:eastAsia="cs-CZ"/>
        </w:rPr>
      </w:pPr>
    </w:p>
    <w:p w14:paraId="5BBBE93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Pojmy obchodních podmínek</w:t>
      </w:r>
    </w:p>
    <w:p w14:paraId="52EE87FF" w14:textId="77777777" w:rsidR="00C46492" w:rsidRPr="00C15C32" w:rsidRDefault="00C46492" w:rsidP="00C46492">
      <w:pPr>
        <w:numPr>
          <w:ilvl w:val="2"/>
          <w:numId w:val="4"/>
        </w:numPr>
        <w:tabs>
          <w:tab w:val="num" w:pos="1855"/>
          <w:tab w:val="num" w:pos="4406"/>
        </w:tabs>
        <w:ind w:left="1134" w:hanging="1134"/>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14:paraId="23E41123"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14:paraId="7F723AD6" w14:textId="77777777" w:rsidR="00C46492" w:rsidRPr="00C15C32" w:rsidRDefault="00C46492" w:rsidP="00C46492">
      <w:pPr>
        <w:numPr>
          <w:ilvl w:val="3"/>
          <w:numId w:val="4"/>
        </w:numPr>
        <w:tabs>
          <w:tab w:val="num" w:pos="1134"/>
          <w:tab w:val="num" w:pos="2160"/>
        </w:tabs>
        <w:ind w:left="1134" w:hanging="1134"/>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14:paraId="5C481CC0"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 xml:space="preserve">stav předmětu plnění, kdy v důsledku jeho vad či nedodělků hrozí nebezpečí škody velkého rozsahu (např. závažné poruchy ve stavebních konstrukcích, zřícení stavby nebo její části, poruchy provozu, rozvodů </w:t>
      </w:r>
      <w:proofErr w:type="gramStart"/>
      <w:r w:rsidRPr="00C15C32">
        <w:rPr>
          <w:rFonts w:ascii="Arial" w:hAnsi="Arial" w:cs="Arial"/>
          <w:iCs/>
          <w:lang w:eastAsia="cs-CZ"/>
        </w:rPr>
        <w:t>medií,</w:t>
      </w:r>
      <w:proofErr w:type="gramEnd"/>
      <w:r w:rsidRPr="00C15C32">
        <w:rPr>
          <w:rFonts w:ascii="Arial" w:hAnsi="Arial" w:cs="Arial"/>
          <w:iCs/>
          <w:lang w:eastAsia="cs-CZ"/>
        </w:rPr>
        <w:t xml:space="preserve"> atd.) nebo ohrožuje zdraví či životy osob nebo majetek.</w:t>
      </w:r>
    </w:p>
    <w:p w14:paraId="5583D913" w14:textId="77777777" w:rsidR="00C46492" w:rsidRPr="00C15C32" w:rsidRDefault="00C46492" w:rsidP="00C46492">
      <w:pPr>
        <w:numPr>
          <w:ilvl w:val="3"/>
          <w:numId w:val="4"/>
        </w:numPr>
        <w:tabs>
          <w:tab w:val="num" w:pos="1134"/>
          <w:tab w:val="num" w:pos="2160"/>
        </w:tabs>
        <w:ind w:left="1134" w:hanging="1134"/>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14:paraId="3E2B9A40"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 xml:space="preserve">nem zahájení prací a dnem, </w:t>
      </w:r>
      <w:r w:rsidRPr="00BA7F90">
        <w:rPr>
          <w:rFonts w:ascii="Arial" w:hAnsi="Arial" w:cs="Arial"/>
          <w:iCs/>
          <w:lang w:eastAsia="cs-CZ"/>
        </w:rPr>
        <w:t xml:space="preserve">kdy objednatel podepíše protokol o odevzdání a převzetí díla. </w:t>
      </w:r>
    </w:p>
    <w:p w14:paraId="29C955C1"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14:paraId="2BEB920D"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14:paraId="074EB466" w14:textId="77777777" w:rsidR="00C46492" w:rsidRPr="00C15C32" w:rsidRDefault="00C46492" w:rsidP="00C46492">
      <w:pPr>
        <w:numPr>
          <w:ilvl w:val="3"/>
          <w:numId w:val="4"/>
        </w:numPr>
        <w:tabs>
          <w:tab w:val="num" w:pos="1134"/>
          <w:tab w:val="num" w:pos="2160"/>
        </w:tabs>
        <w:ind w:left="1134" w:hanging="1134"/>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14:paraId="716B5EF4"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14:paraId="3F26B5CB"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 xml:space="preserve">hotovitelem oceněný soupis stavebních prací, dodávek a služeb v </w:t>
      </w:r>
      <w:proofErr w:type="gramStart"/>
      <w:r w:rsidRPr="00C15C32">
        <w:rPr>
          <w:rFonts w:ascii="Arial" w:hAnsi="Arial" w:cs="Arial"/>
          <w:iCs/>
          <w:lang w:eastAsia="cs-CZ"/>
        </w:rPr>
        <w:t>rozsahu  soupisu</w:t>
      </w:r>
      <w:proofErr w:type="gramEnd"/>
      <w:r w:rsidRPr="00C15C32">
        <w:rPr>
          <w:rFonts w:ascii="Arial" w:hAnsi="Arial" w:cs="Arial"/>
          <w:iCs/>
          <w:lang w:eastAsia="cs-CZ"/>
        </w:rPr>
        <w:t xml:space="preserve">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14:paraId="4B191007"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14:paraId="1B88A9DF"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14:paraId="64E994DE" w14:textId="77777777" w:rsidR="00C46492" w:rsidRPr="00C15C32" w:rsidRDefault="00C46492" w:rsidP="00C46492">
      <w:pPr>
        <w:numPr>
          <w:ilvl w:val="3"/>
          <w:numId w:val="4"/>
        </w:numPr>
        <w:tabs>
          <w:tab w:val="num" w:pos="1134"/>
        </w:tabs>
        <w:ind w:left="1134" w:hanging="1134"/>
        <w:rPr>
          <w:rFonts w:ascii="Arial" w:hAnsi="Arial"/>
          <w:lang w:eastAsia="cs-CZ"/>
        </w:rPr>
      </w:pPr>
      <w:r w:rsidRPr="00C15C32">
        <w:rPr>
          <w:rFonts w:ascii="Arial" w:hAnsi="Arial" w:cs="Arial"/>
          <w:b/>
          <w:iCs/>
          <w:lang w:eastAsia="cs-CZ"/>
        </w:rPr>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14:paraId="70010613"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14:paraId="725309A6"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 xml:space="preserve">podrobný popis stavebních prací, dodávek a služeb odpovídající soupisu stavebních prací, dodávek a služeb, který definuje rozsah </w:t>
      </w:r>
      <w:r w:rsidRPr="00C15C32">
        <w:rPr>
          <w:rFonts w:ascii="Arial" w:hAnsi="Arial" w:cs="Arial"/>
          <w:iCs/>
          <w:lang w:eastAsia="cs-CZ"/>
        </w:rPr>
        <w:lastRenderedPageBreak/>
        <w:t>stavebních prací, dodávek a služeb provedených na stavbě za příslušné časové období (obvykle kalendářní měsíc).</w:t>
      </w:r>
    </w:p>
    <w:p w14:paraId="76A62428"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14:paraId="5EC6004D"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 xml:space="preserve">tokolárnímu předání a převzetí staveniště mezi objednatelem a </w:t>
      </w:r>
      <w:proofErr w:type="gramStart"/>
      <w:r>
        <w:rPr>
          <w:rFonts w:ascii="Arial" w:hAnsi="Arial" w:cs="Arial"/>
          <w:iCs/>
          <w:lang w:eastAsia="cs-CZ"/>
        </w:rPr>
        <w:t>z</w:t>
      </w:r>
      <w:r w:rsidRPr="00C15C32">
        <w:rPr>
          <w:rFonts w:ascii="Arial" w:hAnsi="Arial" w:cs="Arial"/>
          <w:iCs/>
          <w:lang w:eastAsia="cs-CZ"/>
        </w:rPr>
        <w:t>hotovitelem - datum</w:t>
      </w:r>
      <w:proofErr w:type="gramEnd"/>
      <w:r w:rsidRPr="00C15C32">
        <w:rPr>
          <w:rFonts w:ascii="Arial" w:hAnsi="Arial" w:cs="Arial"/>
          <w:iCs/>
          <w:lang w:eastAsia="cs-CZ"/>
        </w:rPr>
        <w:t>, stanovené ve sjednaném harmonogramu jako datum, kdy zhotovitel po převzetí staveniště zahájí na tomto staveništi stavební práce</w:t>
      </w:r>
      <w:r w:rsidRPr="00C15C32">
        <w:rPr>
          <w:rFonts w:ascii="Arial" w:hAnsi="Arial" w:cs="Arial"/>
          <w:b/>
          <w:iCs/>
          <w:lang w:eastAsia="cs-CZ"/>
        </w:rPr>
        <w:t xml:space="preserve">. </w:t>
      </w:r>
    </w:p>
    <w:p w14:paraId="6D0667DB"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14:paraId="29CB2D41"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14:paraId="7293D148" w14:textId="77777777" w:rsidR="00C46492" w:rsidRPr="00C15C32" w:rsidRDefault="00C46492" w:rsidP="00C46492">
      <w:pPr>
        <w:numPr>
          <w:ilvl w:val="3"/>
          <w:numId w:val="4"/>
        </w:numPr>
        <w:tabs>
          <w:tab w:val="num" w:pos="1134"/>
        </w:tabs>
        <w:ind w:left="1134" w:hanging="1134"/>
        <w:rPr>
          <w:rFonts w:ascii="Arial" w:hAnsi="Arial" w:cs="Arial"/>
          <w:iCs/>
          <w:lang w:eastAsia="cs-CZ"/>
        </w:rPr>
      </w:pPr>
      <w:proofErr w:type="gramStart"/>
      <w:r w:rsidRPr="00C15C32">
        <w:rPr>
          <w:rFonts w:ascii="Arial" w:hAnsi="Arial" w:cs="Arial"/>
          <w:b/>
          <w:iCs/>
          <w:lang w:eastAsia="cs-CZ"/>
        </w:rPr>
        <w:t xml:space="preserve">Vícepracemi  </w:t>
      </w:r>
      <w:r w:rsidRPr="00C15C32">
        <w:rPr>
          <w:rFonts w:ascii="Arial" w:hAnsi="Arial" w:cs="Arial"/>
          <w:iCs/>
          <w:lang w:eastAsia="cs-CZ"/>
        </w:rPr>
        <w:t>stavební</w:t>
      </w:r>
      <w:proofErr w:type="gramEnd"/>
      <w:r w:rsidRPr="00C15C32">
        <w:rPr>
          <w:rFonts w:ascii="Arial" w:hAnsi="Arial" w:cs="Arial"/>
          <w:iCs/>
          <w:lang w:eastAsia="cs-CZ"/>
        </w:rPr>
        <w:t xml:space="preserve">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14:paraId="2BD0999D"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14:paraId="7CA1E995"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14:paraId="6A8AF941"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14:paraId="708923D4" w14:textId="77777777" w:rsidR="00C46492" w:rsidRPr="001E744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 xml:space="preserve">den, ve kterém </w:t>
      </w:r>
      <w:r w:rsidRPr="001E7442">
        <w:rPr>
          <w:rFonts w:ascii="Arial" w:hAnsi="Arial" w:cs="Arial"/>
          <w:iCs/>
          <w:lang w:eastAsia="cs-CZ"/>
        </w:rPr>
        <w:t>dojde k oboustrannému podpisu protokolu o převzetí díla.</w:t>
      </w:r>
    </w:p>
    <w:p w14:paraId="58306776"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14:paraId="53FE05FD" w14:textId="77777777" w:rsidR="00C46492" w:rsidRPr="00DF7749"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DF7749">
        <w:rPr>
          <w:rFonts w:ascii="Arial" w:hAnsi="Arial" w:cs="Arial"/>
          <w:lang w:eastAsia="cs-CZ"/>
        </w:rPr>
        <w:t>náklady nezbytné pro zhotovení stavby, společné pro celou stavbu, nezahrnuté v soupisech stavebních prací jednotlivých stavebních objektů, inženýrských objektů, nebo provozních souborů, jejichž předmětem jsou zejména požadavky související s vybudováním, provozem a likvidací zařízení staveniště, ztížené výrobní podmínky související s umístěním stavby, provozními nebo dopravními omezeními, pokud jsou objednatelem požadovány, případně pokud vyplývají z příslušné dokumentace.</w:t>
      </w:r>
    </w:p>
    <w:p w14:paraId="533898DF"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zabezpečujících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14:paraId="3D4D744F"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14:paraId="5F73D79C" w14:textId="77777777" w:rsidR="00C46492" w:rsidRPr="000336EB" w:rsidRDefault="00C46492" w:rsidP="00C46492">
      <w:pPr>
        <w:ind w:left="1855"/>
        <w:rPr>
          <w:rFonts w:ascii="Arial" w:hAnsi="Arial" w:cs="Arial"/>
          <w:iCs/>
          <w:lang w:eastAsia="cs-CZ"/>
        </w:rPr>
      </w:pPr>
    </w:p>
    <w:p w14:paraId="7A235E80" w14:textId="77777777" w:rsidR="00C46492" w:rsidRPr="000336EB" w:rsidRDefault="00C46492" w:rsidP="00C46492">
      <w:pPr>
        <w:ind w:left="1855"/>
        <w:rPr>
          <w:rFonts w:ascii="Arial" w:hAnsi="Arial" w:cs="Arial"/>
          <w:iCs/>
          <w:lang w:eastAsia="cs-CZ"/>
        </w:rPr>
      </w:pPr>
    </w:p>
    <w:p w14:paraId="39ED44BE" w14:textId="77777777" w:rsidR="00C46492" w:rsidRPr="000336EB" w:rsidRDefault="00C46492" w:rsidP="00C46492">
      <w:pPr>
        <w:pStyle w:val="Styl5"/>
        <w:ind w:hanging="720"/>
      </w:pPr>
      <w:r w:rsidRPr="000336EB">
        <w:t>VZÁJEMNÝ STYK objednatele a zhotovitele</w:t>
      </w:r>
    </w:p>
    <w:p w14:paraId="5E730AC2" w14:textId="77777777" w:rsidR="00C46492" w:rsidRPr="000336EB" w:rsidRDefault="00C46492" w:rsidP="00C46492">
      <w:pPr>
        <w:ind w:left="708"/>
        <w:rPr>
          <w:rFonts w:ascii="Arial" w:hAnsi="Arial"/>
          <w:sz w:val="24"/>
          <w:szCs w:val="24"/>
          <w:lang w:eastAsia="cs-CZ"/>
        </w:rPr>
      </w:pPr>
    </w:p>
    <w:p w14:paraId="7E70973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14:paraId="40669BB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14:paraId="3B70508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14:paraId="5ECE732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lastRenderedPageBreak/>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14:paraId="31259CA1"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t xml:space="preserve">pro vzájemnou komunikaci a sdělení týkající se technických záležitostí stavby lze použít i stavební deník. </w:t>
      </w:r>
    </w:p>
    <w:p w14:paraId="0AF69C1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14:paraId="31CDE7E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43467DC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14:paraId="02552F77" w14:textId="77777777" w:rsidR="00C46492" w:rsidRPr="000336EB" w:rsidRDefault="00C46492" w:rsidP="00C46492">
      <w:pPr>
        <w:tabs>
          <w:tab w:val="num" w:pos="1134"/>
        </w:tabs>
        <w:rPr>
          <w:rFonts w:ascii="Arial" w:hAnsi="Arial" w:cs="Arial"/>
          <w:b/>
          <w:iCs/>
          <w:color w:val="FF0000"/>
          <w:szCs w:val="24"/>
          <w:highlight w:val="yellow"/>
          <w:lang w:eastAsia="cs-CZ"/>
        </w:rPr>
      </w:pPr>
    </w:p>
    <w:p w14:paraId="190AA3BA" w14:textId="77777777" w:rsidR="00C46492" w:rsidRPr="000336EB" w:rsidRDefault="00C46492" w:rsidP="00C46492">
      <w:pPr>
        <w:pStyle w:val="Styl5"/>
        <w:ind w:hanging="720"/>
      </w:pPr>
      <w:r w:rsidRPr="000336EB">
        <w:t xml:space="preserve">Předmět díla </w:t>
      </w:r>
    </w:p>
    <w:p w14:paraId="4837D297" w14:textId="77777777" w:rsidR="00C46492" w:rsidRPr="000336EB" w:rsidRDefault="00C46492" w:rsidP="00C46492">
      <w:pPr>
        <w:ind w:left="708"/>
        <w:rPr>
          <w:rFonts w:ascii="Arial" w:hAnsi="Arial"/>
          <w:sz w:val="24"/>
          <w:szCs w:val="24"/>
          <w:lang w:eastAsia="cs-CZ"/>
        </w:rPr>
      </w:pPr>
    </w:p>
    <w:p w14:paraId="2096C84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Rozsah předmětu díla</w:t>
      </w:r>
    </w:p>
    <w:p w14:paraId="538EAC21"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236E4163"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eastAsia="Batang" w:hAnsi="Arial" w:cs="Arial"/>
          <w:lang w:eastAsia="cs-CZ"/>
        </w:rPr>
        <w:t>Rozsah předmětu plnění (dále také dílo) je vymezen smlouvou.</w:t>
      </w:r>
    </w:p>
    <w:p w14:paraId="57CF2CCF"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14:paraId="41F6E3BB"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Objednatel si současně vyhrazuje právo vyzvat zhotovitele k předložení výrobků PSV, případně jejich vzorků (materiály, užité profily výplní otvorů, povrchové úpravy, výrobky zdravotechniky…) k odsouhlasení před jejich zabudováním do stavby.</w:t>
      </w:r>
    </w:p>
    <w:p w14:paraId="378B514E"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14:paraId="76BAE50A"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Vedle všech definovaných činností patří do zhotovení stavby i následující práce a činnosti:</w:t>
      </w:r>
    </w:p>
    <w:p w14:paraId="7AF1AA50"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14:paraId="241FBEAB"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14:paraId="70E2667B"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14:paraId="38827E03"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14:paraId="0129005A"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14:paraId="1CFF2635"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14:paraId="03698ADD"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14:paraId="0300E37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14:paraId="54231DA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 xml:space="preserve">případných jiných právních nebo technických předpisů platných v době provádění a předání díla, </w:t>
      </w:r>
      <w:r w:rsidRPr="00C15C32">
        <w:rPr>
          <w:rFonts w:ascii="Arial" w:hAnsi="Arial"/>
          <w:snapToGrid w:val="0"/>
          <w:lang w:eastAsia="cs-CZ"/>
        </w:rPr>
        <w:lastRenderedPageBreak/>
        <w:t>kterými bude prokázáno dosažení předepsané kvality a předepsaných technických parametrů díla,</w:t>
      </w:r>
    </w:p>
    <w:p w14:paraId="6234F0C3"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14:paraId="2405494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 xml:space="preserve">odvoz (kontejnerová doprava suti) a uložení vybouraných hmot a stavební suti na skládku včetně poplatku za uskladnění v souladu s ustanoveními zákona </w:t>
      </w:r>
      <w:r w:rsidRPr="001E7442">
        <w:rPr>
          <w:rFonts w:ascii="Arial" w:hAnsi="Arial"/>
          <w:snapToGrid w:val="0"/>
          <w:lang w:eastAsia="cs-CZ"/>
        </w:rPr>
        <w:t>541/2020</w:t>
      </w:r>
      <w:r>
        <w:rPr>
          <w:rFonts w:ascii="Arial" w:hAnsi="Arial"/>
          <w:snapToGrid w:val="0"/>
          <w:lang w:eastAsia="cs-CZ"/>
        </w:rPr>
        <w:t xml:space="preserve"> </w:t>
      </w:r>
      <w:r w:rsidRPr="00C15C32">
        <w:rPr>
          <w:rFonts w:ascii="Arial" w:hAnsi="Arial"/>
          <w:snapToGrid w:val="0"/>
          <w:lang w:eastAsia="cs-CZ"/>
        </w:rPr>
        <w:t>Sb., o odpadech a o změně některých dalších zákonů, ve znění pozdějších předpisů,</w:t>
      </w:r>
    </w:p>
    <w:p w14:paraId="79D8D380"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14:paraId="0E36C3DF" w14:textId="77777777" w:rsidR="00C46492" w:rsidRPr="000336EB" w:rsidRDefault="00C46492" w:rsidP="00C46492">
      <w:pPr>
        <w:tabs>
          <w:tab w:val="num" w:pos="1134"/>
        </w:tabs>
        <w:rPr>
          <w:rFonts w:ascii="Arial" w:hAnsi="Arial"/>
          <w:sz w:val="24"/>
          <w:szCs w:val="24"/>
          <w:lang w:eastAsia="cs-CZ"/>
        </w:rPr>
      </w:pPr>
    </w:p>
    <w:p w14:paraId="66050AEA"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14:paraId="6A80A918"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14:paraId="64E3E1B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a jednou v digitální podobě ve formátech pdf a dwg.</w:t>
      </w:r>
    </w:p>
    <w:p w14:paraId="15584909"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14:paraId="76F6A047"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14:paraId="6E6FC4F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14:paraId="50E43DA0"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14:paraId="5F1D13B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14:paraId="798B3A1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14:paraId="6D404491" w14:textId="77777777" w:rsidR="00C46492" w:rsidRPr="000336EB" w:rsidRDefault="00C46492" w:rsidP="00C46492">
      <w:pPr>
        <w:tabs>
          <w:tab w:val="num" w:pos="1134"/>
        </w:tabs>
        <w:rPr>
          <w:rFonts w:ascii="Arial" w:hAnsi="Arial"/>
          <w:snapToGrid w:val="0"/>
          <w:sz w:val="24"/>
          <w:szCs w:val="24"/>
          <w:lang w:eastAsia="cs-CZ"/>
        </w:rPr>
      </w:pPr>
    </w:p>
    <w:p w14:paraId="5593622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Geodetické zaměření díla</w:t>
      </w:r>
    </w:p>
    <w:p w14:paraId="1228D579"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14:paraId="439246F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Součástí tohoto zaměření jsou:</w:t>
      </w:r>
    </w:p>
    <w:p w14:paraId="5DBA556A"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Geodetické zaměření skutečného provedení díla.</w:t>
      </w:r>
    </w:p>
    <w:p w14:paraId="506BA6DD"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Geometrický plán pro vklad do katastru nemovitostí.</w:t>
      </w:r>
    </w:p>
    <w:p w14:paraId="4CED409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Doklady o vytýčení stavby.</w:t>
      </w:r>
    </w:p>
    <w:p w14:paraId="44D354DE" w14:textId="77777777" w:rsidR="00C46492" w:rsidRPr="000336EB" w:rsidRDefault="00C46492" w:rsidP="00C46492">
      <w:pPr>
        <w:tabs>
          <w:tab w:val="num" w:pos="1134"/>
        </w:tabs>
        <w:rPr>
          <w:rFonts w:ascii="Arial" w:hAnsi="Arial"/>
          <w:b/>
          <w:sz w:val="24"/>
          <w:szCs w:val="24"/>
          <w:lang w:eastAsia="cs-CZ"/>
        </w:rPr>
      </w:pPr>
    </w:p>
    <w:p w14:paraId="7A6BA01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Předání příslušné dokumentace</w:t>
      </w:r>
    </w:p>
    <w:p w14:paraId="0DE96B39"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14:paraId="4EC32DAB" w14:textId="77777777" w:rsidR="00C4649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14:paraId="30BBC94C" w14:textId="77777777" w:rsidR="00C46492" w:rsidRPr="00C15C32" w:rsidRDefault="00C46492" w:rsidP="00C46492">
      <w:pPr>
        <w:tabs>
          <w:tab w:val="num" w:pos="3131"/>
        </w:tabs>
        <w:rPr>
          <w:rFonts w:ascii="Arial" w:hAnsi="Arial"/>
          <w:snapToGrid w:val="0"/>
          <w:lang w:eastAsia="cs-CZ"/>
        </w:rPr>
      </w:pPr>
    </w:p>
    <w:p w14:paraId="2F2629B9" w14:textId="77777777" w:rsidR="00C46492" w:rsidRPr="000336EB" w:rsidRDefault="00C46492" w:rsidP="00C46492">
      <w:pPr>
        <w:tabs>
          <w:tab w:val="num" w:pos="1134"/>
          <w:tab w:val="num" w:pos="1855"/>
        </w:tabs>
        <w:rPr>
          <w:rFonts w:ascii="Arial" w:hAnsi="Arial"/>
          <w:snapToGrid w:val="0"/>
          <w:lang w:eastAsia="cs-CZ"/>
        </w:rPr>
      </w:pPr>
    </w:p>
    <w:p w14:paraId="661B7220"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Termíny a LHŮty plnění</w:t>
      </w:r>
    </w:p>
    <w:p w14:paraId="45F6203F" w14:textId="77777777" w:rsidR="00C46492" w:rsidRPr="000336EB" w:rsidRDefault="00C46492" w:rsidP="00C46492">
      <w:pPr>
        <w:ind w:left="708"/>
        <w:rPr>
          <w:rFonts w:ascii="Arial" w:hAnsi="Arial"/>
          <w:sz w:val="24"/>
          <w:szCs w:val="24"/>
          <w:lang w:eastAsia="cs-CZ"/>
        </w:rPr>
      </w:pPr>
    </w:p>
    <w:p w14:paraId="0E3FFCF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Termín zahájení stavebních prací</w:t>
      </w:r>
    </w:p>
    <w:p w14:paraId="47D733D1"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14:paraId="25EBAE59"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lastRenderedPageBreak/>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14:paraId="5D8C4281" w14:textId="77777777" w:rsidR="00C46492" w:rsidRPr="000336EB" w:rsidRDefault="00C46492" w:rsidP="00C46492">
      <w:pPr>
        <w:tabs>
          <w:tab w:val="num" w:pos="1134"/>
        </w:tabs>
        <w:rPr>
          <w:rFonts w:ascii="Arial" w:hAnsi="Arial"/>
          <w:sz w:val="24"/>
          <w:szCs w:val="24"/>
          <w:lang w:eastAsia="cs-CZ"/>
        </w:rPr>
      </w:pPr>
    </w:p>
    <w:p w14:paraId="68E0353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14:paraId="7C665D76"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14:paraId="7E1C79F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14:paraId="257EF8FB"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14:paraId="1322745A" w14:textId="77777777" w:rsidR="00C46492" w:rsidRPr="000336EB" w:rsidRDefault="00C46492" w:rsidP="00C46492">
      <w:pPr>
        <w:tabs>
          <w:tab w:val="num" w:pos="1134"/>
        </w:tabs>
        <w:rPr>
          <w:rFonts w:ascii="Arial" w:hAnsi="Arial"/>
          <w:sz w:val="24"/>
          <w:szCs w:val="24"/>
          <w:lang w:eastAsia="cs-CZ"/>
        </w:rPr>
      </w:pPr>
    </w:p>
    <w:p w14:paraId="2BD658E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Harmonogram provádění prací.</w:t>
      </w:r>
    </w:p>
    <w:p w14:paraId="591D0582"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14:paraId="49692E88"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14:paraId="632AFD3B"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14:paraId="0341BADF" w14:textId="77777777" w:rsidR="00C46492" w:rsidRPr="000336EB" w:rsidRDefault="00C46492" w:rsidP="00C46492">
      <w:pPr>
        <w:tabs>
          <w:tab w:val="num" w:pos="1134"/>
        </w:tabs>
        <w:rPr>
          <w:rFonts w:ascii="Arial" w:hAnsi="Arial"/>
          <w:sz w:val="24"/>
          <w:szCs w:val="24"/>
          <w:lang w:eastAsia="cs-CZ"/>
        </w:rPr>
      </w:pPr>
    </w:p>
    <w:p w14:paraId="0BAAA8D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14:paraId="2D1C4A47"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14:paraId="315A4E2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14:paraId="70757DA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14:paraId="66636B4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 xml:space="preserve">éněpráce, jejichž celkový finanční objem nepřesáhne </w:t>
      </w:r>
      <w:proofErr w:type="gramStart"/>
      <w:r w:rsidRPr="00C15C32">
        <w:rPr>
          <w:rFonts w:ascii="Arial" w:hAnsi="Arial"/>
          <w:snapToGrid w:val="0"/>
          <w:lang w:eastAsia="cs-CZ"/>
        </w:rPr>
        <w:t>1</w:t>
      </w:r>
      <w:r>
        <w:rPr>
          <w:rFonts w:ascii="Arial" w:hAnsi="Arial"/>
          <w:snapToGrid w:val="0"/>
          <w:lang w:eastAsia="cs-CZ"/>
        </w:rPr>
        <w:t>0%</w:t>
      </w:r>
      <w:proofErr w:type="gramEnd"/>
      <w:r>
        <w:rPr>
          <w:rFonts w:ascii="Arial" w:hAnsi="Arial"/>
          <w:snapToGrid w:val="0"/>
          <w:lang w:eastAsia="cs-CZ"/>
        </w:rPr>
        <w:t xml:space="preserve">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14:paraId="0F17EDD9"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14:paraId="240C49E4" w14:textId="77777777" w:rsidR="00C46492" w:rsidRPr="00C15C32" w:rsidRDefault="00C46492" w:rsidP="00C46492">
      <w:pPr>
        <w:rPr>
          <w:snapToGrid w:val="0"/>
          <w:color w:val="000000"/>
          <w:lang w:eastAsia="cs-CZ"/>
        </w:rPr>
      </w:pPr>
    </w:p>
    <w:p w14:paraId="067B822E"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14:paraId="4B3DC3BA" w14:textId="77777777" w:rsidR="00C46492" w:rsidRPr="000336EB" w:rsidRDefault="00C46492" w:rsidP="00C46492">
      <w:pPr>
        <w:ind w:left="708"/>
        <w:rPr>
          <w:rFonts w:ascii="Arial" w:hAnsi="Arial"/>
          <w:sz w:val="24"/>
          <w:szCs w:val="24"/>
          <w:lang w:eastAsia="cs-CZ"/>
        </w:rPr>
      </w:pPr>
    </w:p>
    <w:p w14:paraId="1B8A861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Výše sjednané ceny</w:t>
      </w:r>
    </w:p>
    <w:p w14:paraId="2C462FA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14:paraId="1B9F5F68" w14:textId="77777777" w:rsidR="00C46492" w:rsidRPr="00C15C32" w:rsidRDefault="00C46492" w:rsidP="00C46492">
      <w:pPr>
        <w:tabs>
          <w:tab w:val="num" w:pos="1134"/>
          <w:tab w:val="num" w:pos="1855"/>
        </w:tabs>
        <w:rPr>
          <w:rFonts w:ascii="Arial" w:hAnsi="Arial"/>
          <w:snapToGrid w:val="0"/>
          <w:lang w:eastAsia="cs-CZ"/>
        </w:rPr>
      </w:pPr>
    </w:p>
    <w:p w14:paraId="4C1BD9A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Obsah ceny </w:t>
      </w:r>
    </w:p>
    <w:p w14:paraId="637A5A7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14:paraId="67EEB11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14:paraId="4B0DDD2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14:paraId="6DEB35A1" w14:textId="77777777" w:rsidR="00C46492" w:rsidRPr="000336EB" w:rsidRDefault="00C46492" w:rsidP="00C46492">
      <w:pPr>
        <w:tabs>
          <w:tab w:val="num" w:pos="1134"/>
        </w:tabs>
        <w:rPr>
          <w:rFonts w:ascii="Arial" w:hAnsi="Arial"/>
          <w:sz w:val="24"/>
          <w:szCs w:val="24"/>
          <w:lang w:eastAsia="cs-CZ"/>
        </w:rPr>
      </w:pPr>
    </w:p>
    <w:p w14:paraId="73754E5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Doklady určující cenu za dílo</w:t>
      </w:r>
    </w:p>
    <w:p w14:paraId="764BF66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14:paraId="5B39160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14:paraId="380DE19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14:paraId="0793D3F8"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14:paraId="4D378578" w14:textId="77777777" w:rsidR="00C46492" w:rsidRPr="000336EB" w:rsidRDefault="00C46492" w:rsidP="00C46492">
      <w:pPr>
        <w:tabs>
          <w:tab w:val="num" w:pos="1134"/>
        </w:tabs>
        <w:rPr>
          <w:rFonts w:ascii="Arial" w:hAnsi="Arial"/>
          <w:sz w:val="24"/>
          <w:szCs w:val="24"/>
          <w:lang w:eastAsia="cs-CZ"/>
        </w:rPr>
      </w:pPr>
    </w:p>
    <w:p w14:paraId="6608252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pro změnu ceny za dílo</w:t>
      </w:r>
    </w:p>
    <w:p w14:paraId="6186643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14:paraId="7BBEA4E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14:paraId="5BC8605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14:paraId="31240B1F" w14:textId="77777777" w:rsidR="00C46492" w:rsidRPr="000336EB" w:rsidRDefault="00C46492" w:rsidP="00C46492">
      <w:pPr>
        <w:tabs>
          <w:tab w:val="num" w:pos="1134"/>
        </w:tabs>
        <w:rPr>
          <w:rFonts w:ascii="Arial" w:hAnsi="Arial"/>
          <w:sz w:val="24"/>
          <w:szCs w:val="24"/>
          <w:lang w:eastAsia="cs-CZ"/>
        </w:rPr>
      </w:pPr>
    </w:p>
    <w:p w14:paraId="4ECB7C3A"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14:paraId="6F69A05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14:paraId="42396A0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14:paraId="2FA52D0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14:paraId="6EBDAFB2" w14:textId="77777777" w:rsidR="00C46492" w:rsidRPr="000336EB" w:rsidRDefault="00C46492" w:rsidP="00C46492">
      <w:pPr>
        <w:tabs>
          <w:tab w:val="num" w:pos="1134"/>
        </w:tabs>
        <w:rPr>
          <w:rFonts w:ascii="Arial" w:hAnsi="Arial"/>
          <w:sz w:val="24"/>
          <w:szCs w:val="24"/>
          <w:lang w:eastAsia="cs-CZ"/>
        </w:rPr>
      </w:pPr>
    </w:p>
    <w:p w14:paraId="7E0A426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14:paraId="6AA2B4F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14:paraId="7F068867" w14:textId="77777777" w:rsidR="00C46492" w:rsidRPr="005135A7" w:rsidRDefault="00C46492" w:rsidP="00C46492">
      <w:pPr>
        <w:numPr>
          <w:ilvl w:val="2"/>
          <w:numId w:val="4"/>
        </w:numPr>
        <w:tabs>
          <w:tab w:val="num" w:pos="1260"/>
          <w:tab w:val="num" w:pos="4406"/>
        </w:tabs>
        <w:ind w:left="1134" w:hanging="1134"/>
        <w:rPr>
          <w:snapToGrid w:val="0"/>
        </w:rPr>
      </w:pPr>
      <w:r w:rsidRPr="005135A7">
        <w:rPr>
          <w:rFonts w:ascii="Arial" w:hAnsi="Arial"/>
          <w:snapToGrid w:val="0"/>
          <w:lang w:eastAsia="cs-CZ"/>
        </w:rPr>
        <w:t xml:space="preserve">Zhotovitel je povinen stanovit cenu víceprací nebo méněprací nejvýše podle hodnot jednotkových cen uvedených v položkových rozpočtech zhotovitele. Pokud vícepráce v položkových rozpočtech obsaženy nejsou, pak budou takové jednotlivé položky oceněny maximálně jednotkovými cenami dle užité cenové soustavy, v cenové úrovni odpovídající období realizace víceprací, ponížené u každé položky indexem, který odpovídá indexu vypočteným z poměru celkové ceny díla bez DPH nabídnuté zhotovitelem v zadávacím </w:t>
      </w:r>
      <w:r w:rsidRPr="005135A7">
        <w:rPr>
          <w:rFonts w:ascii="Arial" w:hAnsi="Arial"/>
          <w:snapToGrid w:val="0"/>
          <w:lang w:eastAsia="cs-CZ"/>
        </w:rPr>
        <w:lastRenderedPageBreak/>
        <w:t>řízení a celkové ceny díla označené v zadávacích podmínkách jako předpokládaná hodnota veřejné zakázky (bez DPH). V případě, že celková cena díla bez DPH nabídnutá zhotovitelem byla stejná nebo vyšší než předpokládaná hodnota veřejné zakázky (bez DPH), pak budou jednotlivé položky oceněny maximálně v cenách dle užité cenové soustavy, v cenové úrovni odpovídající období realizace víceprací. V odůvodněných případech se strany mohou dohodnout jinak.</w:t>
      </w:r>
    </w:p>
    <w:p w14:paraId="38ABDB9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 xml:space="preserve">měnového listu nejpozději do </w:t>
      </w:r>
      <w:proofErr w:type="gramStart"/>
      <w:r w:rsidRPr="00C15C32">
        <w:rPr>
          <w:rFonts w:ascii="Arial" w:hAnsi="Arial"/>
          <w:snapToGrid w:val="0"/>
          <w:lang w:eastAsia="cs-CZ"/>
        </w:rPr>
        <w:t>10</w:t>
      </w:r>
      <w:r>
        <w:rPr>
          <w:rFonts w:ascii="Arial" w:hAnsi="Arial"/>
          <w:snapToGrid w:val="0"/>
          <w:lang w:eastAsia="cs-CZ"/>
        </w:rPr>
        <w:t>-</w:t>
      </w:r>
      <w:r w:rsidRPr="00C15C32">
        <w:rPr>
          <w:rFonts w:ascii="Arial" w:hAnsi="Arial"/>
          <w:snapToGrid w:val="0"/>
          <w:lang w:eastAsia="cs-CZ"/>
        </w:rPr>
        <w:t>ti</w:t>
      </w:r>
      <w:proofErr w:type="gramEnd"/>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14:paraId="3414199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14:paraId="022627EC" w14:textId="77777777" w:rsidR="00C46492" w:rsidRPr="000336EB" w:rsidRDefault="00C46492" w:rsidP="00C46492">
      <w:pPr>
        <w:tabs>
          <w:tab w:val="num" w:pos="1134"/>
        </w:tabs>
        <w:rPr>
          <w:rFonts w:ascii="Arial" w:hAnsi="Arial"/>
          <w:snapToGrid w:val="0"/>
          <w:lang w:eastAsia="cs-CZ"/>
        </w:rPr>
      </w:pPr>
    </w:p>
    <w:p w14:paraId="0CD64475"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Platební podmínky</w:t>
      </w:r>
    </w:p>
    <w:p w14:paraId="130CE712" w14:textId="77777777" w:rsidR="00C46492" w:rsidRPr="000336EB" w:rsidRDefault="00C46492" w:rsidP="00C46492">
      <w:pPr>
        <w:ind w:left="360"/>
        <w:rPr>
          <w:rFonts w:ascii="Arial" w:hAnsi="Arial"/>
          <w:b/>
          <w:sz w:val="24"/>
          <w:szCs w:val="24"/>
          <w:lang w:eastAsia="cs-CZ"/>
        </w:rPr>
      </w:pPr>
    </w:p>
    <w:p w14:paraId="7109483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Zálohy</w:t>
      </w:r>
    </w:p>
    <w:p w14:paraId="0C252B4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14:paraId="08FA4698" w14:textId="77777777" w:rsidR="00C46492" w:rsidRPr="000336EB" w:rsidRDefault="00C46492" w:rsidP="00C46492">
      <w:pPr>
        <w:tabs>
          <w:tab w:val="num" w:pos="1134"/>
        </w:tabs>
        <w:rPr>
          <w:rFonts w:ascii="Arial" w:hAnsi="Arial"/>
          <w:snapToGrid w:val="0"/>
          <w:lang w:eastAsia="cs-CZ"/>
        </w:rPr>
      </w:pPr>
    </w:p>
    <w:p w14:paraId="0472FC1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Postup plateb</w:t>
      </w:r>
    </w:p>
    <w:p w14:paraId="4A3E44D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14:paraId="51E3CC5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14:paraId="2B21FB9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14:paraId="51BDCA9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14:paraId="7911CA8F" w14:textId="77777777" w:rsidR="00C46492" w:rsidRPr="007B779A" w:rsidRDefault="00C46492" w:rsidP="00C46492">
      <w:pPr>
        <w:numPr>
          <w:ilvl w:val="2"/>
          <w:numId w:val="4"/>
        </w:numPr>
        <w:tabs>
          <w:tab w:val="num" w:pos="1260"/>
          <w:tab w:val="num" w:pos="4406"/>
        </w:tabs>
        <w:ind w:left="1134" w:hanging="1134"/>
        <w:rPr>
          <w:rFonts w:ascii="Arial" w:hAnsi="Arial"/>
          <w:snapToGrid w:val="0"/>
          <w:lang w:eastAsia="cs-CZ"/>
        </w:rPr>
      </w:pPr>
      <w:r w:rsidRPr="007B779A">
        <w:rPr>
          <w:rFonts w:ascii="Arial" w:hAnsi="Arial"/>
          <w:snapToGrid w:val="0"/>
          <w:lang w:eastAsia="cs-CZ"/>
        </w:rPr>
        <w:t xml:space="preserve">Měsíční </w:t>
      </w:r>
      <w:r w:rsidRPr="0059702B">
        <w:rPr>
          <w:rFonts w:ascii="Arial" w:hAnsi="Arial"/>
          <w:snapToGrid w:val="0"/>
          <w:lang w:eastAsia="cs-CZ"/>
        </w:rPr>
        <w:t xml:space="preserve">fakturací bude uhrazena cena díla </w:t>
      </w:r>
      <w:r w:rsidRPr="00422830">
        <w:rPr>
          <w:rFonts w:ascii="Arial" w:hAnsi="Arial"/>
          <w:snapToGrid w:val="0"/>
          <w:lang w:eastAsia="cs-CZ"/>
        </w:rPr>
        <w:t>dle potvrzené</w:t>
      </w:r>
      <w:r w:rsidRPr="007B779A">
        <w:rPr>
          <w:rFonts w:ascii="Arial" w:hAnsi="Arial"/>
          <w:snapToGrid w:val="0"/>
          <w:lang w:eastAsia="cs-CZ"/>
        </w:rPr>
        <w:t xml:space="preserve">ho zjišťovacího protokolu mínus 10 % pozastávka z této ceny.  Překročí-li zhotovitel některou fakturou hodnotu </w:t>
      </w:r>
      <w:proofErr w:type="gramStart"/>
      <w:r w:rsidRPr="007B779A">
        <w:rPr>
          <w:rFonts w:ascii="Arial" w:hAnsi="Arial"/>
          <w:snapToGrid w:val="0"/>
          <w:lang w:eastAsia="cs-CZ"/>
        </w:rPr>
        <w:t>90%</w:t>
      </w:r>
      <w:proofErr w:type="gramEnd"/>
      <w:r w:rsidRPr="007B779A">
        <w:rPr>
          <w:rFonts w:ascii="Arial" w:hAnsi="Arial"/>
          <w:snapToGrid w:val="0"/>
          <w:lang w:eastAsia="cs-CZ"/>
        </w:rPr>
        <w:t xml:space="preserve"> ze sjednané ceny, je objednatel oprávněn uhradit pouze část faktury tak, aby úhrada jím provedená dosáhla v celkové výši pouze 90% ze sjednané ceny. Na zbývající část faktury přesahující hodnotu </w:t>
      </w:r>
      <w:proofErr w:type="gramStart"/>
      <w:r w:rsidRPr="007B779A">
        <w:rPr>
          <w:rFonts w:ascii="Arial" w:hAnsi="Arial"/>
          <w:snapToGrid w:val="0"/>
          <w:lang w:eastAsia="cs-CZ"/>
        </w:rPr>
        <w:t>90%</w:t>
      </w:r>
      <w:proofErr w:type="gramEnd"/>
      <w:r w:rsidRPr="007B779A">
        <w:rPr>
          <w:rFonts w:ascii="Arial" w:hAnsi="Arial"/>
          <w:snapToGrid w:val="0"/>
          <w:lang w:eastAsia="cs-CZ"/>
        </w:rPr>
        <w:t xml:space="preserve"> ze sjednané ceny nemůže zhotovitel uplatňovat žádné majetkové sankce ani úrok z prodlení. </w:t>
      </w:r>
    </w:p>
    <w:p w14:paraId="3A94C9A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Částka rovnající se </w:t>
      </w:r>
      <w:proofErr w:type="gramStart"/>
      <w:r w:rsidRPr="00C15C32">
        <w:rPr>
          <w:rFonts w:ascii="Arial" w:hAnsi="Arial"/>
          <w:snapToGrid w:val="0"/>
          <w:lang w:eastAsia="cs-CZ"/>
        </w:rPr>
        <w:t>10%</w:t>
      </w:r>
      <w:proofErr w:type="gramEnd"/>
      <w:r w:rsidRPr="00C15C32">
        <w:rPr>
          <w:rFonts w:ascii="Arial" w:hAnsi="Arial"/>
          <w:snapToGrid w:val="0"/>
          <w:lang w:eastAsia="cs-CZ"/>
        </w:rPr>
        <w:t xml:space="preserve">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r>
        <w:rPr>
          <w:rFonts w:ascii="Arial" w:hAnsi="Arial"/>
          <w:snapToGrid w:val="0"/>
          <w:lang w:eastAsia="cs-CZ"/>
        </w:rPr>
        <w:t>včetně předání požadované dokladové části díla zhotovitelem.</w:t>
      </w:r>
    </w:p>
    <w:p w14:paraId="79082517" w14:textId="77777777" w:rsidR="00C464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ě vzájemného předávacího protokolu o předání díla bez vad a nedodělků.</w:t>
      </w:r>
    </w:p>
    <w:p w14:paraId="4883CA02" w14:textId="77777777" w:rsidR="00C46492" w:rsidRPr="001E7442" w:rsidRDefault="00C46492" w:rsidP="00C46492">
      <w:pPr>
        <w:numPr>
          <w:ilvl w:val="2"/>
          <w:numId w:val="4"/>
        </w:numPr>
        <w:tabs>
          <w:tab w:val="num" w:pos="1260"/>
          <w:tab w:val="num" w:pos="4406"/>
        </w:tabs>
        <w:suppressAutoHyphens/>
        <w:ind w:left="1134" w:hanging="1134"/>
        <w:rPr>
          <w:rFonts w:ascii="Arial" w:hAnsi="Arial" w:cs="Arial"/>
          <w:bCs/>
          <w:iCs/>
          <w:snapToGrid w:val="0"/>
          <w:lang w:eastAsia="cs-CZ"/>
        </w:rPr>
      </w:pPr>
      <w:r w:rsidRPr="001E7442">
        <w:rPr>
          <w:rFonts w:ascii="Arial" w:hAnsi="Arial" w:cs="Arial"/>
          <w:bCs/>
          <w:iCs/>
        </w:rPr>
        <w:t>Zhotovitel je povinen vystavit a objednateli předat veškeré daňové doklady:</w:t>
      </w:r>
    </w:p>
    <w:p w14:paraId="02E982E0" w14:textId="77777777" w:rsidR="00C46492" w:rsidRPr="001E7442" w:rsidRDefault="00C46492" w:rsidP="00C46492">
      <w:pPr>
        <w:numPr>
          <w:ilvl w:val="0"/>
          <w:numId w:val="9"/>
        </w:numPr>
        <w:tabs>
          <w:tab w:val="clear" w:pos="720"/>
          <w:tab w:val="num" w:pos="1134"/>
          <w:tab w:val="num" w:pos="1260"/>
          <w:tab w:val="num" w:pos="4406"/>
        </w:tabs>
        <w:suppressAutoHyphens/>
        <w:ind w:left="1134" w:firstLine="0"/>
        <w:rPr>
          <w:rFonts w:ascii="Arial" w:hAnsi="Arial" w:cs="Arial"/>
          <w:bCs/>
          <w:iCs/>
          <w:snapToGrid w:val="0"/>
          <w:lang w:eastAsia="cs-CZ"/>
        </w:rPr>
      </w:pPr>
      <w:r w:rsidRPr="001E7442">
        <w:rPr>
          <w:rFonts w:ascii="Arial" w:hAnsi="Arial" w:cs="Arial"/>
          <w:bCs/>
          <w:iCs/>
        </w:rPr>
        <w:t xml:space="preserve"> buď v listinné podobě a tyto zaslat na adresu uvedenou ve smlouvě, případně osobně (proti potvrzení) předat na podatelně Městského úřadu,</w:t>
      </w:r>
    </w:p>
    <w:p w14:paraId="534E7E2D" w14:textId="77777777" w:rsidR="00C46492" w:rsidRPr="001E7442" w:rsidRDefault="00C46492" w:rsidP="00C46492">
      <w:pPr>
        <w:numPr>
          <w:ilvl w:val="0"/>
          <w:numId w:val="9"/>
        </w:numPr>
        <w:tabs>
          <w:tab w:val="clear" w:pos="720"/>
          <w:tab w:val="num" w:pos="1134"/>
          <w:tab w:val="num" w:pos="1260"/>
          <w:tab w:val="num" w:pos="4406"/>
        </w:tabs>
        <w:suppressAutoHyphens/>
        <w:ind w:left="1276" w:hanging="142"/>
        <w:rPr>
          <w:rFonts w:ascii="Arial" w:hAnsi="Arial" w:cs="Arial"/>
          <w:bCs/>
          <w:iCs/>
          <w:snapToGrid w:val="0"/>
          <w:lang w:eastAsia="cs-CZ"/>
        </w:rPr>
      </w:pPr>
      <w:r w:rsidRPr="001E7442">
        <w:rPr>
          <w:rFonts w:ascii="Arial" w:hAnsi="Arial" w:cs="Arial"/>
          <w:bCs/>
          <w:iCs/>
        </w:rPr>
        <w:t xml:space="preserve"> nebo v elektronickém formátu buď prostřednictvím datové schránky nebo e-mailu na adresu elektronické podatelny: </w:t>
      </w:r>
      <w:hyperlink r:id="rId11" w:history="1">
        <w:r w:rsidRPr="00172D43">
          <w:rPr>
            <w:rStyle w:val="Hypertextovodkaz"/>
            <w:bCs/>
            <w:iCs/>
            <w:color w:val="2F5496"/>
            <w:sz w:val="20"/>
          </w:rPr>
          <w:t>podatelna@sternberk.cz</w:t>
        </w:r>
      </w:hyperlink>
    </w:p>
    <w:p w14:paraId="054B640A" w14:textId="77777777" w:rsidR="00C46492" w:rsidRDefault="00C46492" w:rsidP="00C46492">
      <w:pPr>
        <w:tabs>
          <w:tab w:val="num" w:pos="1134"/>
          <w:tab w:val="num" w:pos="1260"/>
        </w:tabs>
        <w:suppressAutoHyphens/>
        <w:ind w:left="1276" w:firstLine="0"/>
        <w:rPr>
          <w:rFonts w:ascii="Arial" w:hAnsi="Arial" w:cs="Arial"/>
          <w:bCs/>
          <w:iCs/>
          <w:color w:val="FF0000"/>
        </w:rPr>
      </w:pPr>
    </w:p>
    <w:p w14:paraId="3849760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Lhůty splatnosti</w:t>
      </w:r>
    </w:p>
    <w:p w14:paraId="7541AC54" w14:textId="77777777" w:rsidR="00C46492" w:rsidRPr="001E744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Objedna</w:t>
      </w:r>
      <w:r>
        <w:rPr>
          <w:rFonts w:ascii="Arial" w:hAnsi="Arial"/>
          <w:snapToGrid w:val="0"/>
          <w:lang w:eastAsia="cs-CZ"/>
        </w:rPr>
        <w:t>tel je povinen uhradit fakturu z</w:t>
      </w:r>
      <w:r w:rsidRPr="00C15C32">
        <w:rPr>
          <w:rFonts w:ascii="Arial" w:hAnsi="Arial"/>
          <w:snapToGrid w:val="0"/>
          <w:lang w:eastAsia="cs-CZ"/>
        </w:rPr>
        <w:t xml:space="preserve">hotovitele nejpozději do 30 dnů </w:t>
      </w:r>
      <w:r w:rsidRPr="001E7442">
        <w:rPr>
          <w:rFonts w:ascii="Arial" w:hAnsi="Arial"/>
          <w:snapToGrid w:val="0"/>
          <w:lang w:eastAsia="cs-CZ"/>
        </w:rPr>
        <w:t>ode dne následujícího po dni.</w:t>
      </w:r>
      <w:r w:rsidRPr="001E7442">
        <w:t xml:space="preserve"> </w:t>
      </w:r>
      <w:r w:rsidRPr="001E7442">
        <w:rPr>
          <w:rFonts w:ascii="Arial" w:hAnsi="Arial"/>
          <w:snapToGrid w:val="0"/>
          <w:lang w:eastAsia="cs-CZ"/>
        </w:rPr>
        <w:t xml:space="preserve">prokazatelného doručení odsouhlasené faktury objednateli. </w:t>
      </w:r>
    </w:p>
    <w:p w14:paraId="737CFEC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14:paraId="1D4750F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14:paraId="53FAF05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14:paraId="5CE44D05" w14:textId="77777777" w:rsidR="00C46492" w:rsidRPr="000336EB" w:rsidRDefault="00C46492" w:rsidP="00C46492">
      <w:pPr>
        <w:tabs>
          <w:tab w:val="num" w:pos="1134"/>
        </w:tabs>
        <w:rPr>
          <w:rFonts w:ascii="Arial" w:hAnsi="Arial"/>
          <w:sz w:val="24"/>
          <w:szCs w:val="24"/>
          <w:lang w:eastAsia="cs-CZ"/>
        </w:rPr>
      </w:pPr>
    </w:p>
    <w:p w14:paraId="3D6B90D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14:paraId="62A10BC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Faktura musí mít náležitosti daňového dokladu podle zákona o DPH.</w:t>
      </w:r>
    </w:p>
    <w:p w14:paraId="574ECD6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14:paraId="052AD40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Sazba DPH a výše </w:t>
      </w:r>
      <w:proofErr w:type="gramStart"/>
      <w:r w:rsidRPr="00C15C32">
        <w:rPr>
          <w:rFonts w:ascii="Arial" w:hAnsi="Arial"/>
          <w:snapToGrid w:val="0"/>
          <w:lang w:eastAsia="cs-CZ"/>
        </w:rPr>
        <w:t>DPH</w:t>
      </w:r>
      <w:proofErr w:type="gramEnd"/>
      <w:r w:rsidRPr="00C15C32">
        <w:rPr>
          <w:rFonts w:ascii="Arial" w:hAnsi="Arial"/>
          <w:snapToGrid w:val="0"/>
          <w:lang w:eastAsia="cs-CZ"/>
        </w:rPr>
        <w:t xml:space="preserve"> popřípadě povinností spojené s přenesenou daňovou povinností budou uplatněny souladu s platnou legislativou.</w:t>
      </w:r>
    </w:p>
    <w:p w14:paraId="571470F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14:paraId="463FD4C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14:paraId="19D2D6F3"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14:paraId="488CD70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nezkrátí daň nebo nevyláká daňovou výhodu.</w:t>
      </w:r>
    </w:p>
    <w:p w14:paraId="5E2234EE" w14:textId="77777777" w:rsidR="00C46492" w:rsidRPr="000336EB" w:rsidRDefault="00C46492" w:rsidP="00C46492">
      <w:pPr>
        <w:tabs>
          <w:tab w:val="num" w:pos="1134"/>
        </w:tabs>
        <w:rPr>
          <w:rFonts w:ascii="Arial" w:hAnsi="Arial"/>
          <w:sz w:val="24"/>
          <w:szCs w:val="24"/>
          <w:lang w:eastAsia="cs-CZ"/>
        </w:rPr>
      </w:pPr>
    </w:p>
    <w:p w14:paraId="6155854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Termín splnění povinnosti zaplatit</w:t>
      </w:r>
    </w:p>
    <w:p w14:paraId="28E7919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14:paraId="56C95E04" w14:textId="77777777" w:rsidR="00C46492" w:rsidRPr="000336EB" w:rsidRDefault="00C46492" w:rsidP="00C46492">
      <w:pPr>
        <w:tabs>
          <w:tab w:val="num" w:pos="1134"/>
        </w:tabs>
        <w:rPr>
          <w:rFonts w:ascii="Arial" w:hAnsi="Arial"/>
          <w:sz w:val="24"/>
          <w:szCs w:val="24"/>
          <w:lang w:eastAsia="cs-CZ"/>
        </w:rPr>
      </w:pPr>
    </w:p>
    <w:p w14:paraId="0628AB94"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smluvní pokuty</w:t>
      </w:r>
    </w:p>
    <w:p w14:paraId="614B045C" w14:textId="77777777" w:rsidR="00C46492" w:rsidRPr="000336EB" w:rsidRDefault="00C46492" w:rsidP="00C46492">
      <w:pPr>
        <w:tabs>
          <w:tab w:val="num" w:pos="1134"/>
        </w:tabs>
        <w:ind w:left="708"/>
        <w:rPr>
          <w:rFonts w:ascii="Arial" w:hAnsi="Arial"/>
          <w:sz w:val="24"/>
          <w:szCs w:val="24"/>
          <w:lang w:eastAsia="cs-CZ"/>
        </w:rPr>
      </w:pPr>
    </w:p>
    <w:p w14:paraId="15F3351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14:paraId="2E48438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povinen zaplatit o</w:t>
      </w:r>
      <w:r w:rsidRPr="00C15C32">
        <w:rPr>
          <w:rFonts w:ascii="Arial" w:hAnsi="Arial"/>
          <w:snapToGrid w:val="0"/>
          <w:lang w:eastAsia="cs-CZ"/>
        </w:rPr>
        <w:t xml:space="preserve">bjednateli smluvní pokutu ve výši </w:t>
      </w:r>
      <w:proofErr w:type="gramStart"/>
      <w:r w:rsidRPr="00C15C32">
        <w:rPr>
          <w:rFonts w:ascii="Arial" w:hAnsi="Arial"/>
          <w:snapToGrid w:val="0"/>
          <w:lang w:eastAsia="cs-CZ"/>
        </w:rPr>
        <w:t>0,</w:t>
      </w:r>
      <w:r>
        <w:rPr>
          <w:rFonts w:ascii="Arial" w:hAnsi="Arial"/>
          <w:snapToGrid w:val="0"/>
          <w:lang w:eastAsia="cs-CZ"/>
        </w:rPr>
        <w:t>0</w:t>
      </w:r>
      <w:r w:rsidRPr="00C15C32">
        <w:rPr>
          <w:rFonts w:ascii="Arial" w:hAnsi="Arial"/>
          <w:snapToGrid w:val="0"/>
          <w:lang w:eastAsia="cs-CZ"/>
        </w:rPr>
        <w:t>5%</w:t>
      </w:r>
      <w:proofErr w:type="gramEnd"/>
      <w:r w:rsidRPr="00C15C32">
        <w:rPr>
          <w:rFonts w:ascii="Arial" w:hAnsi="Arial"/>
          <w:snapToGrid w:val="0"/>
          <w:lang w:eastAsia="cs-CZ"/>
        </w:rPr>
        <w:t xml:space="preserve"> ze sjednané ceny </w:t>
      </w:r>
      <w:r w:rsidRPr="00C15C32">
        <w:rPr>
          <w:rFonts w:ascii="Arial" w:hAnsi="Arial" w:cs="Arial"/>
          <w:lang w:eastAsia="cs-CZ"/>
        </w:rPr>
        <w:t>díla bez DPH</w:t>
      </w:r>
      <w:r w:rsidRPr="00C15C32">
        <w:rPr>
          <w:rFonts w:ascii="Arial" w:hAnsi="Arial"/>
          <w:snapToGrid w:val="0"/>
          <w:lang w:eastAsia="cs-CZ"/>
        </w:rPr>
        <w:t>, a to za každý i započatý den prodlení.</w:t>
      </w:r>
    </w:p>
    <w:p w14:paraId="2553E7F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Pr="009C5C7C">
        <w:rPr>
          <w:rFonts w:ascii="Arial" w:hAnsi="Arial"/>
          <w:snapToGrid w:val="0"/>
          <w:lang w:eastAsia="cs-CZ"/>
        </w:rPr>
        <w:t xml:space="preserve">odevzdání </w:t>
      </w:r>
      <w:proofErr w:type="gramStart"/>
      <w:r w:rsidRPr="009C5C7C">
        <w:rPr>
          <w:rFonts w:ascii="Arial" w:hAnsi="Arial"/>
          <w:snapToGrid w:val="0"/>
          <w:lang w:eastAsia="cs-CZ"/>
        </w:rPr>
        <w:t>s</w:t>
      </w:r>
      <w:proofErr w:type="gramEnd"/>
      <w:r w:rsidRPr="009C5C7C">
        <w:rPr>
          <w:rFonts w:ascii="Arial" w:hAnsi="Arial"/>
          <w:snapToGrid w:val="0"/>
          <w:lang w:eastAsia="cs-CZ"/>
        </w:rPr>
        <w:t xml:space="preserve">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14:paraId="1EF6B89D" w14:textId="77777777" w:rsidR="00C46492" w:rsidRPr="00C15C32" w:rsidRDefault="00C46492" w:rsidP="00C46492">
      <w:pPr>
        <w:tabs>
          <w:tab w:val="num" w:pos="1134"/>
        </w:tabs>
        <w:rPr>
          <w:rFonts w:ascii="Arial" w:hAnsi="Arial"/>
          <w:lang w:eastAsia="cs-CZ"/>
        </w:rPr>
      </w:pPr>
    </w:p>
    <w:p w14:paraId="7A15164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14:paraId="1603B6C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1.000,-</w:t>
      </w:r>
      <w:proofErr w:type="gramEnd"/>
      <w:r w:rsidRPr="00C15C32">
        <w:rPr>
          <w:rFonts w:ascii="Arial" w:hAnsi="Arial"/>
          <w:snapToGrid w:val="0"/>
          <w:lang w:eastAsia="cs-CZ"/>
        </w:rPr>
        <w:t xml:space="preserve">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14:paraId="27887B4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každý nedodělek či vadu, u nichž je v prodlení a za každý den prodlení.</w:t>
      </w:r>
    </w:p>
    <w:p w14:paraId="39ED9A4C" w14:textId="77777777" w:rsidR="00C46492" w:rsidRPr="000336EB" w:rsidRDefault="00C46492" w:rsidP="00C46492">
      <w:pPr>
        <w:tabs>
          <w:tab w:val="num" w:pos="1134"/>
        </w:tabs>
        <w:rPr>
          <w:rFonts w:ascii="Arial" w:hAnsi="Arial"/>
          <w:sz w:val="24"/>
          <w:szCs w:val="24"/>
          <w:lang w:eastAsia="cs-CZ"/>
        </w:rPr>
      </w:pPr>
    </w:p>
    <w:p w14:paraId="6B45311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14:paraId="58795D9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14:paraId="4308CEC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každou reklamovanou vadu, u níž je v prodlení a za každý den prodlení.</w:t>
      </w:r>
    </w:p>
    <w:p w14:paraId="43F0E54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Označil-li objednatel v reklamaci, že se jedná o vadu, která brání řádnému užívání díla, případně hrozí nebezpečí škody velkého rozsahu (havárie), sjednávají obě smluvní strany smluvní pokuty </w:t>
      </w:r>
      <w:proofErr w:type="gramStart"/>
      <w:r w:rsidRPr="00C15C32">
        <w:rPr>
          <w:rFonts w:ascii="Arial" w:hAnsi="Arial"/>
          <w:snapToGrid w:val="0"/>
          <w:lang w:eastAsia="cs-CZ"/>
        </w:rPr>
        <w:t>v</w:t>
      </w:r>
      <w:proofErr w:type="gramEnd"/>
      <w:r w:rsidRPr="00C15C32">
        <w:rPr>
          <w:rFonts w:ascii="Arial" w:hAnsi="Arial"/>
          <w:snapToGrid w:val="0"/>
          <w:lang w:eastAsia="cs-CZ"/>
        </w:rPr>
        <w:t> dvojnásobné výši.</w:t>
      </w:r>
    </w:p>
    <w:p w14:paraId="0B99D2B5" w14:textId="77777777" w:rsidR="00C46492" w:rsidRPr="000336EB" w:rsidRDefault="00C46492" w:rsidP="00C46492">
      <w:pPr>
        <w:tabs>
          <w:tab w:val="num" w:pos="1134"/>
        </w:tabs>
        <w:rPr>
          <w:rFonts w:ascii="Arial" w:hAnsi="Arial"/>
          <w:sz w:val="24"/>
          <w:szCs w:val="24"/>
          <w:lang w:eastAsia="cs-CZ"/>
        </w:rPr>
      </w:pPr>
    </w:p>
    <w:p w14:paraId="2735166A"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14:paraId="3AA99DE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5.000,-</w:t>
      </w:r>
      <w:proofErr w:type="gramEnd"/>
      <w:r w:rsidRPr="00C15C32">
        <w:rPr>
          <w:rFonts w:ascii="Arial" w:hAnsi="Arial"/>
          <w:snapToGrid w:val="0"/>
          <w:lang w:eastAsia="cs-CZ"/>
        </w:rPr>
        <w:t xml:space="preserve"> Kč za každý i započatý den prodlení.</w:t>
      </w:r>
    </w:p>
    <w:p w14:paraId="181A6B27" w14:textId="77777777" w:rsidR="00C46492" w:rsidRPr="00C15C32" w:rsidRDefault="00C46492" w:rsidP="00C46492">
      <w:pPr>
        <w:tabs>
          <w:tab w:val="num" w:pos="1134"/>
          <w:tab w:val="num" w:pos="1855"/>
        </w:tabs>
        <w:rPr>
          <w:rFonts w:ascii="Arial" w:hAnsi="Arial"/>
          <w:snapToGrid w:val="0"/>
          <w:lang w:eastAsia="cs-CZ"/>
        </w:rPr>
      </w:pPr>
    </w:p>
    <w:p w14:paraId="488D634D" w14:textId="77777777" w:rsidR="00C46492" w:rsidRPr="00C15C32"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14:paraId="73275A49"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14:paraId="47BF9024" w14:textId="77777777" w:rsidR="00C46492" w:rsidRPr="00C15C32" w:rsidRDefault="00C46492" w:rsidP="00C46492">
      <w:pPr>
        <w:numPr>
          <w:ilvl w:val="0"/>
          <w:numId w:val="8"/>
        </w:numPr>
        <w:tabs>
          <w:tab w:val="left" w:pos="1560"/>
        </w:tabs>
        <w:ind w:left="1560" w:hanging="426"/>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w:t>
      </w:r>
      <w:proofErr w:type="gramStart"/>
      <w:r w:rsidRPr="00C15C32">
        <w:rPr>
          <w:rFonts w:ascii="Arial" w:hAnsi="Arial"/>
          <w:lang w:eastAsia="cs-CZ"/>
        </w:rPr>
        <w:t>3.000,-</w:t>
      </w:r>
      <w:proofErr w:type="gramEnd"/>
      <w:r w:rsidRPr="00C15C32">
        <w:rPr>
          <w:rFonts w:ascii="Arial" w:hAnsi="Arial"/>
          <w:lang w:eastAsia="cs-CZ"/>
        </w:rPr>
        <w:t xml:space="preserve"> Kč </w:t>
      </w:r>
    </w:p>
    <w:p w14:paraId="1B098507" w14:textId="77777777" w:rsidR="00C46492" w:rsidRDefault="00C46492" w:rsidP="00C46492">
      <w:pPr>
        <w:numPr>
          <w:ilvl w:val="0"/>
          <w:numId w:val="8"/>
        </w:numPr>
        <w:tabs>
          <w:tab w:val="left" w:pos="1560"/>
        </w:tabs>
        <w:ind w:left="1560" w:hanging="426"/>
        <w:rPr>
          <w:rFonts w:ascii="Arial" w:hAnsi="Arial"/>
          <w:lang w:eastAsia="cs-CZ"/>
        </w:rPr>
      </w:pPr>
      <w:r w:rsidRPr="006B1D17">
        <w:rPr>
          <w:rFonts w:ascii="Arial" w:hAnsi="Arial"/>
          <w:lang w:eastAsia="cs-CZ"/>
        </w:rPr>
        <w:t xml:space="preserve">nepoužití osobního zajištění pro práce ve výškách: </w:t>
      </w:r>
      <w:proofErr w:type="gramStart"/>
      <w:r w:rsidRPr="006B1D17">
        <w:rPr>
          <w:rFonts w:ascii="Arial" w:hAnsi="Arial"/>
          <w:lang w:eastAsia="cs-CZ"/>
        </w:rPr>
        <w:t>20.000,-</w:t>
      </w:r>
      <w:proofErr w:type="gramEnd"/>
      <w:r w:rsidRPr="006B1D17">
        <w:rPr>
          <w:rFonts w:ascii="Arial" w:hAnsi="Arial"/>
          <w:lang w:eastAsia="cs-CZ"/>
        </w:rPr>
        <w:t xml:space="preserve"> Kč</w:t>
      </w:r>
    </w:p>
    <w:p w14:paraId="5741301D" w14:textId="77777777" w:rsidR="00C46492" w:rsidRDefault="00C46492" w:rsidP="00C46492">
      <w:pPr>
        <w:numPr>
          <w:ilvl w:val="0"/>
          <w:numId w:val="8"/>
        </w:numPr>
        <w:tabs>
          <w:tab w:val="left" w:pos="1560"/>
        </w:tabs>
        <w:ind w:left="1560" w:hanging="426"/>
        <w:rPr>
          <w:rFonts w:ascii="Arial" w:hAnsi="Arial"/>
          <w:lang w:eastAsia="cs-CZ"/>
        </w:rPr>
      </w:pPr>
      <w:r w:rsidRPr="006B1D17">
        <w:rPr>
          <w:rFonts w:ascii="Arial" w:hAnsi="Arial"/>
          <w:lang w:eastAsia="cs-CZ"/>
        </w:rPr>
        <w:t xml:space="preserve">vykonávání činnosti bez příslušné odborné nebo zdravotní způsobilosti: </w:t>
      </w:r>
      <w:proofErr w:type="gramStart"/>
      <w:r w:rsidRPr="006B1D17">
        <w:rPr>
          <w:rFonts w:ascii="Arial" w:hAnsi="Arial"/>
          <w:lang w:eastAsia="cs-CZ"/>
        </w:rPr>
        <w:t>20.000,-</w:t>
      </w:r>
      <w:proofErr w:type="gramEnd"/>
      <w:r w:rsidRPr="006B1D17">
        <w:rPr>
          <w:rFonts w:ascii="Arial" w:hAnsi="Arial"/>
          <w:lang w:eastAsia="cs-CZ"/>
        </w:rPr>
        <w:t xml:space="preserve"> Kč</w:t>
      </w:r>
    </w:p>
    <w:p w14:paraId="7ADFA8D1" w14:textId="77777777" w:rsidR="00C46492" w:rsidRPr="006B1D17" w:rsidRDefault="00C46492" w:rsidP="00C46492">
      <w:pPr>
        <w:numPr>
          <w:ilvl w:val="0"/>
          <w:numId w:val="8"/>
        </w:numPr>
        <w:tabs>
          <w:tab w:val="left" w:pos="1276"/>
          <w:tab w:val="left" w:pos="1560"/>
        </w:tabs>
        <w:ind w:left="1560" w:hanging="426"/>
        <w:rPr>
          <w:rFonts w:ascii="Arial" w:hAnsi="Arial"/>
          <w:lang w:eastAsia="cs-CZ"/>
        </w:rPr>
      </w:pPr>
      <w:r w:rsidRPr="006B1D17">
        <w:rPr>
          <w:rFonts w:ascii="Arial" w:hAnsi="Arial"/>
          <w:lang w:eastAsia="cs-CZ"/>
        </w:rPr>
        <w:t xml:space="preserve">poškození nebo nenainstalování bezpečnostních prvků (např. oplocení, ohrazení atd.): </w:t>
      </w:r>
      <w:proofErr w:type="gramStart"/>
      <w:r w:rsidRPr="006B1D17">
        <w:rPr>
          <w:rFonts w:ascii="Arial" w:hAnsi="Arial"/>
          <w:lang w:eastAsia="cs-CZ"/>
        </w:rPr>
        <w:t>5.000,-</w:t>
      </w:r>
      <w:proofErr w:type="gramEnd"/>
      <w:r w:rsidRPr="006B1D17">
        <w:rPr>
          <w:rFonts w:ascii="Arial" w:hAnsi="Arial"/>
          <w:lang w:eastAsia="cs-CZ"/>
        </w:rPr>
        <w:t xml:space="preserve"> Kč</w:t>
      </w:r>
    </w:p>
    <w:p w14:paraId="715C436C" w14:textId="77777777" w:rsidR="00C46492" w:rsidRPr="00C15C32" w:rsidRDefault="00C46492" w:rsidP="00C46492">
      <w:pPr>
        <w:numPr>
          <w:ilvl w:val="0"/>
          <w:numId w:val="8"/>
        </w:numPr>
        <w:tabs>
          <w:tab w:val="num" w:pos="1560"/>
        </w:tabs>
        <w:ind w:left="1560" w:hanging="426"/>
        <w:rPr>
          <w:rFonts w:ascii="Arial" w:hAnsi="Arial"/>
          <w:lang w:eastAsia="cs-CZ"/>
        </w:rPr>
      </w:pPr>
      <w:r w:rsidRPr="00C15C32">
        <w:rPr>
          <w:rFonts w:ascii="Arial" w:hAnsi="Arial"/>
          <w:lang w:eastAsia="cs-CZ"/>
        </w:rPr>
        <w:t xml:space="preserve">přechovávání alkoholu na staveništi nebo pozitivní dechová zkouška: </w:t>
      </w:r>
      <w:proofErr w:type="gramStart"/>
      <w:r w:rsidRPr="00C15C32">
        <w:rPr>
          <w:rFonts w:ascii="Arial" w:hAnsi="Arial"/>
          <w:lang w:eastAsia="cs-CZ"/>
        </w:rPr>
        <w:t>20.000,-</w:t>
      </w:r>
      <w:proofErr w:type="gramEnd"/>
      <w:r w:rsidRPr="00C15C32">
        <w:rPr>
          <w:rFonts w:ascii="Arial" w:hAnsi="Arial"/>
          <w:lang w:eastAsia="cs-CZ"/>
        </w:rPr>
        <w:t xml:space="preserve"> Kč</w:t>
      </w:r>
    </w:p>
    <w:p w14:paraId="7B937CD8" w14:textId="77777777" w:rsidR="00C46492" w:rsidRPr="00C15C32" w:rsidRDefault="00C46492" w:rsidP="00C46492">
      <w:pPr>
        <w:numPr>
          <w:ilvl w:val="0"/>
          <w:numId w:val="8"/>
        </w:numPr>
        <w:tabs>
          <w:tab w:val="num" w:pos="1560"/>
        </w:tabs>
        <w:ind w:left="1560" w:hanging="426"/>
        <w:rPr>
          <w:rFonts w:ascii="Arial" w:hAnsi="Arial"/>
          <w:lang w:eastAsia="cs-CZ"/>
        </w:rPr>
      </w:pPr>
      <w:r w:rsidRPr="00C15C32">
        <w:rPr>
          <w:rFonts w:ascii="Arial" w:hAnsi="Arial"/>
          <w:lang w:eastAsia="cs-CZ"/>
        </w:rPr>
        <w:t xml:space="preserve">za každé porušení jiné povinnosti v oblasti bezpečnosti a ochrany zdraví při práci nebo požární ochrany stanovené právními nebo jinými předpisy anebo sjednané podle smlouvy a těchto podmínek: </w:t>
      </w:r>
      <w:proofErr w:type="gramStart"/>
      <w:r w:rsidRPr="00C15C32">
        <w:rPr>
          <w:rFonts w:ascii="Arial" w:hAnsi="Arial"/>
          <w:lang w:eastAsia="cs-CZ"/>
        </w:rPr>
        <w:t>5.000,-</w:t>
      </w:r>
      <w:proofErr w:type="gramEnd"/>
      <w:r w:rsidRPr="00C15C32">
        <w:rPr>
          <w:rFonts w:ascii="Arial" w:hAnsi="Arial"/>
          <w:lang w:eastAsia="cs-CZ"/>
        </w:rPr>
        <w:t xml:space="preserve"> Kč. </w:t>
      </w:r>
    </w:p>
    <w:p w14:paraId="642958FC" w14:textId="77777777" w:rsidR="00C46492" w:rsidRPr="000336EB" w:rsidRDefault="00C46492" w:rsidP="00C46492">
      <w:pPr>
        <w:tabs>
          <w:tab w:val="num" w:pos="1134"/>
          <w:tab w:val="left" w:pos="1276"/>
        </w:tabs>
        <w:rPr>
          <w:rFonts w:ascii="Arial" w:hAnsi="Arial"/>
          <w:sz w:val="24"/>
          <w:szCs w:val="24"/>
          <w:lang w:eastAsia="cs-CZ"/>
        </w:rPr>
      </w:pPr>
    </w:p>
    <w:p w14:paraId="2147B8C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Úrok z prodlení </w:t>
      </w:r>
    </w:p>
    <w:p w14:paraId="57878B9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 xml:space="preserve">hotoviteli úrok z prodlení ve výši </w:t>
      </w:r>
      <w:proofErr w:type="gramStart"/>
      <w:r w:rsidRPr="00C15C32">
        <w:rPr>
          <w:rFonts w:ascii="Arial" w:hAnsi="Arial"/>
          <w:snapToGrid w:val="0"/>
          <w:lang w:eastAsia="cs-CZ"/>
        </w:rPr>
        <w:t>0,05%</w:t>
      </w:r>
      <w:proofErr w:type="gramEnd"/>
      <w:r w:rsidRPr="00C15C32">
        <w:rPr>
          <w:rFonts w:ascii="Arial" w:hAnsi="Arial"/>
          <w:snapToGrid w:val="0"/>
          <w:lang w:eastAsia="cs-CZ"/>
        </w:rPr>
        <w:t xml:space="preserve">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14:paraId="06032B00" w14:textId="77777777" w:rsidR="00C46492" w:rsidRPr="00C15C32" w:rsidRDefault="00C46492" w:rsidP="00C46492">
      <w:pPr>
        <w:tabs>
          <w:tab w:val="num" w:pos="1134"/>
        </w:tabs>
        <w:rPr>
          <w:rFonts w:ascii="Arial" w:hAnsi="Arial"/>
          <w:snapToGrid w:val="0"/>
          <w:lang w:eastAsia="cs-CZ"/>
        </w:rPr>
      </w:pPr>
    </w:p>
    <w:p w14:paraId="42955E3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Způsob vyúčtování smluvní pokuty</w:t>
      </w:r>
    </w:p>
    <w:p w14:paraId="774D2FA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14:paraId="672B517F" w14:textId="77777777" w:rsidR="00C46492" w:rsidRPr="000336EB" w:rsidRDefault="00C46492" w:rsidP="00C46492">
      <w:pPr>
        <w:tabs>
          <w:tab w:val="num" w:pos="1134"/>
          <w:tab w:val="num" w:pos="1855"/>
        </w:tabs>
        <w:rPr>
          <w:rFonts w:ascii="Arial" w:hAnsi="Arial"/>
          <w:snapToGrid w:val="0"/>
          <w:lang w:eastAsia="cs-CZ"/>
        </w:rPr>
      </w:pPr>
    </w:p>
    <w:p w14:paraId="03E257F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Lhůta splatnosti smluvních pokut</w:t>
      </w:r>
    </w:p>
    <w:p w14:paraId="1D558EF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14:paraId="765AC40A" w14:textId="77777777" w:rsidR="00C46492" w:rsidRDefault="00C46492" w:rsidP="00C46492">
      <w:pPr>
        <w:tabs>
          <w:tab w:val="num" w:pos="1134"/>
        </w:tabs>
        <w:rPr>
          <w:rFonts w:ascii="Arial" w:hAnsi="Arial"/>
          <w:lang w:eastAsia="cs-CZ"/>
        </w:rPr>
      </w:pPr>
    </w:p>
    <w:p w14:paraId="131FAED1" w14:textId="77777777" w:rsidR="00C46492" w:rsidRDefault="00C46492" w:rsidP="00C46492">
      <w:pPr>
        <w:tabs>
          <w:tab w:val="num" w:pos="1134"/>
        </w:tabs>
        <w:rPr>
          <w:rFonts w:ascii="Arial" w:hAnsi="Arial"/>
          <w:lang w:eastAsia="cs-CZ"/>
        </w:rPr>
      </w:pPr>
    </w:p>
    <w:p w14:paraId="41825314" w14:textId="77777777" w:rsidR="00C46492" w:rsidRDefault="00C46492" w:rsidP="00C46492">
      <w:pPr>
        <w:tabs>
          <w:tab w:val="num" w:pos="1134"/>
        </w:tabs>
        <w:rPr>
          <w:rFonts w:ascii="Arial" w:hAnsi="Arial"/>
          <w:lang w:eastAsia="cs-CZ"/>
        </w:rPr>
      </w:pPr>
    </w:p>
    <w:p w14:paraId="3FBA0739" w14:textId="77777777" w:rsidR="00C46492" w:rsidRPr="00C15C32" w:rsidRDefault="00C46492" w:rsidP="00C46492">
      <w:pPr>
        <w:tabs>
          <w:tab w:val="num" w:pos="1134"/>
        </w:tabs>
        <w:rPr>
          <w:rFonts w:ascii="Arial" w:hAnsi="Arial"/>
          <w:lang w:eastAsia="cs-CZ"/>
        </w:rPr>
      </w:pPr>
    </w:p>
    <w:p w14:paraId="5EB3F13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14:paraId="3838DCB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14:paraId="78771763" w14:textId="77777777" w:rsidR="00C46492" w:rsidRPr="000336EB" w:rsidRDefault="00C46492" w:rsidP="00C46492">
      <w:pPr>
        <w:tabs>
          <w:tab w:val="num" w:pos="1855"/>
        </w:tabs>
        <w:ind w:left="1260"/>
        <w:rPr>
          <w:rFonts w:ascii="Arial" w:hAnsi="Arial"/>
          <w:snapToGrid w:val="0"/>
          <w:lang w:eastAsia="cs-CZ"/>
        </w:rPr>
      </w:pPr>
    </w:p>
    <w:p w14:paraId="0BC92DCD" w14:textId="77777777" w:rsidR="00C46492" w:rsidRPr="000336EB" w:rsidRDefault="00C46492" w:rsidP="00C46492">
      <w:pPr>
        <w:pStyle w:val="Styl5"/>
        <w:ind w:hanging="720"/>
      </w:pPr>
      <w:r w:rsidRPr="000336EB">
        <w:t>Staveniště</w:t>
      </w:r>
    </w:p>
    <w:p w14:paraId="3FEEB643" w14:textId="77777777" w:rsidR="00C46492" w:rsidRPr="000336EB" w:rsidRDefault="00C46492" w:rsidP="00C46492">
      <w:pPr>
        <w:ind w:left="708"/>
        <w:rPr>
          <w:rFonts w:ascii="Arial" w:hAnsi="Arial"/>
          <w:sz w:val="24"/>
          <w:szCs w:val="24"/>
          <w:lang w:eastAsia="cs-CZ"/>
        </w:rPr>
      </w:pPr>
    </w:p>
    <w:p w14:paraId="43D3094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14:paraId="1218841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w:t>
      </w:r>
      <w:r w:rsidRPr="00C15C32">
        <w:rPr>
          <w:rFonts w:ascii="Arial" w:hAnsi="Arial"/>
          <w:snapToGrid w:val="0"/>
          <w:lang w:eastAsia="cs-CZ"/>
        </w:rPr>
        <w:lastRenderedPageBreak/>
        <w:t xml:space="preserve">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14:paraId="5190849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14:paraId="303BF9C3" w14:textId="77777777" w:rsidR="00C46492" w:rsidRPr="000336EB" w:rsidRDefault="00C46492" w:rsidP="00C46492">
      <w:pPr>
        <w:tabs>
          <w:tab w:val="num" w:pos="1134"/>
        </w:tabs>
        <w:rPr>
          <w:rFonts w:ascii="Arial" w:hAnsi="Arial"/>
          <w:sz w:val="24"/>
          <w:szCs w:val="24"/>
          <w:lang w:eastAsia="cs-CZ"/>
        </w:rPr>
      </w:pPr>
    </w:p>
    <w:p w14:paraId="07E9845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14:paraId="248595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14:paraId="33CCED6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14:paraId="57BCB8D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14:paraId="7E0D3A25" w14:textId="77777777" w:rsidR="00C46492" w:rsidRPr="000336EB" w:rsidRDefault="00C46492" w:rsidP="00C46492">
      <w:pPr>
        <w:tabs>
          <w:tab w:val="num" w:pos="1134"/>
        </w:tabs>
        <w:rPr>
          <w:rFonts w:ascii="Arial" w:hAnsi="Arial"/>
          <w:sz w:val="24"/>
          <w:szCs w:val="24"/>
          <w:lang w:eastAsia="cs-CZ"/>
        </w:rPr>
      </w:pPr>
    </w:p>
    <w:p w14:paraId="5C7C964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14:paraId="329EE1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14387B0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14:paraId="55D3EDD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14:paraId="3E58437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14:paraId="5B204D4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14:paraId="01423122" w14:textId="77777777" w:rsidR="00C46492" w:rsidRPr="000336EB" w:rsidRDefault="00C46492" w:rsidP="00C46492">
      <w:pPr>
        <w:tabs>
          <w:tab w:val="num" w:pos="1134"/>
        </w:tabs>
        <w:rPr>
          <w:rFonts w:ascii="Arial" w:hAnsi="Arial"/>
          <w:sz w:val="24"/>
          <w:szCs w:val="24"/>
          <w:lang w:eastAsia="cs-CZ"/>
        </w:rPr>
      </w:pPr>
    </w:p>
    <w:p w14:paraId="636394A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14:paraId="7E49D5E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71A0F0E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14:paraId="464718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14:paraId="308D4C3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14:paraId="37B1213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14:paraId="2152EE0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14:paraId="05834AB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14:paraId="18D6B1E4" w14:textId="77777777" w:rsidR="00C46492" w:rsidRPr="000336EB" w:rsidRDefault="00C46492" w:rsidP="00C46492">
      <w:pPr>
        <w:tabs>
          <w:tab w:val="num" w:pos="1134"/>
        </w:tabs>
        <w:rPr>
          <w:rFonts w:ascii="Arial" w:hAnsi="Arial"/>
          <w:sz w:val="24"/>
          <w:szCs w:val="24"/>
          <w:lang w:eastAsia="cs-CZ"/>
        </w:rPr>
      </w:pPr>
    </w:p>
    <w:p w14:paraId="7F73360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Užívání staveniště</w:t>
      </w:r>
    </w:p>
    <w:p w14:paraId="01EC2E8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14:paraId="5CC1498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14:paraId="7E2FB0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14:paraId="06A5DA0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14:paraId="23AA7C7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14:paraId="5E768C7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14:paraId="04F8A9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14:paraId="5294D46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14:paraId="32A599A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14:paraId="1605AABD" w14:textId="77777777" w:rsidR="00C46492" w:rsidRPr="000336EB" w:rsidRDefault="00C46492" w:rsidP="00C46492">
      <w:pPr>
        <w:tabs>
          <w:tab w:val="num" w:pos="1134"/>
          <w:tab w:val="num" w:pos="1855"/>
        </w:tabs>
        <w:rPr>
          <w:rFonts w:ascii="Arial" w:hAnsi="Arial"/>
          <w:snapToGrid w:val="0"/>
          <w:lang w:eastAsia="cs-CZ"/>
        </w:rPr>
      </w:pPr>
    </w:p>
    <w:p w14:paraId="7273D82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14:paraId="6138DCB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14:paraId="5D780BF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14:paraId="616F87A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14:paraId="0EB4D13E" w14:textId="77777777" w:rsidR="00C46492" w:rsidRPr="000336EB" w:rsidRDefault="00C46492" w:rsidP="00C46492">
      <w:pPr>
        <w:tabs>
          <w:tab w:val="num" w:pos="1134"/>
        </w:tabs>
        <w:rPr>
          <w:rFonts w:ascii="Arial" w:hAnsi="Arial"/>
          <w:snapToGrid w:val="0"/>
          <w:lang w:eastAsia="cs-CZ"/>
        </w:rPr>
      </w:pPr>
    </w:p>
    <w:p w14:paraId="49CBDF6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14:paraId="2D45A4B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14:paraId="63CCF2D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14:paraId="488C432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14:paraId="47F9C381" w14:textId="77777777" w:rsidR="00C46492" w:rsidRPr="00A90FDB" w:rsidRDefault="00C46492" w:rsidP="00C46492">
      <w:pPr>
        <w:numPr>
          <w:ilvl w:val="2"/>
          <w:numId w:val="4"/>
        </w:numPr>
        <w:tabs>
          <w:tab w:val="num" w:pos="1276"/>
          <w:tab w:val="num" w:pos="4406"/>
        </w:tabs>
        <w:ind w:left="1134" w:hanging="1134"/>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14:paraId="53CE0181" w14:textId="77777777" w:rsidR="00C46492" w:rsidRPr="000336EB" w:rsidRDefault="00C46492" w:rsidP="00C46492">
      <w:pPr>
        <w:tabs>
          <w:tab w:val="num" w:pos="1134"/>
        </w:tabs>
        <w:rPr>
          <w:rFonts w:ascii="Arial" w:hAnsi="Arial"/>
          <w:snapToGrid w:val="0"/>
          <w:lang w:eastAsia="cs-CZ"/>
        </w:rPr>
      </w:pPr>
    </w:p>
    <w:p w14:paraId="211CA34F" w14:textId="77777777" w:rsidR="00C46492" w:rsidRPr="000336EB" w:rsidRDefault="00C46492" w:rsidP="00C46492">
      <w:pPr>
        <w:tabs>
          <w:tab w:val="num" w:pos="1134"/>
        </w:tabs>
        <w:rPr>
          <w:rFonts w:ascii="Arial" w:hAnsi="Arial"/>
          <w:snapToGrid w:val="0"/>
          <w:lang w:eastAsia="cs-CZ"/>
        </w:rPr>
      </w:pPr>
    </w:p>
    <w:p w14:paraId="62B1C15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Vyklizení staveniště</w:t>
      </w:r>
    </w:p>
    <w:p w14:paraId="58526CC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14:paraId="6D2345F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14:paraId="7D40C9E2" w14:textId="77777777" w:rsidR="00C46492" w:rsidRPr="000336EB" w:rsidRDefault="00C46492" w:rsidP="00C46492">
      <w:pPr>
        <w:ind w:left="708"/>
        <w:rPr>
          <w:rFonts w:ascii="Arial" w:hAnsi="Arial"/>
          <w:sz w:val="24"/>
          <w:szCs w:val="24"/>
          <w:lang w:eastAsia="cs-CZ"/>
        </w:rPr>
      </w:pPr>
    </w:p>
    <w:p w14:paraId="398DCE53" w14:textId="77777777" w:rsidR="00C46492" w:rsidRPr="000336EB" w:rsidRDefault="00C46492" w:rsidP="00C46492">
      <w:pPr>
        <w:pStyle w:val="Styl5"/>
        <w:ind w:hanging="720"/>
      </w:pPr>
      <w:r w:rsidRPr="000336EB">
        <w:t>Stavební deník</w:t>
      </w:r>
    </w:p>
    <w:p w14:paraId="10311D4C" w14:textId="77777777" w:rsidR="00C46492" w:rsidRPr="000336EB" w:rsidRDefault="00C46492" w:rsidP="00C46492">
      <w:pPr>
        <w:rPr>
          <w:rFonts w:ascii="Arial" w:hAnsi="Arial"/>
          <w:sz w:val="24"/>
          <w:szCs w:val="24"/>
          <w:u w:val="single"/>
          <w:lang w:eastAsia="cs-CZ"/>
        </w:rPr>
      </w:pPr>
    </w:p>
    <w:p w14:paraId="473DA99A"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Povinnost vést stavební deník</w:t>
      </w:r>
    </w:p>
    <w:p w14:paraId="23A04D3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14:paraId="57C0044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14:paraId="7C7055C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14:paraId="7C97B28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14:paraId="62A882A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14:paraId="75A89DD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14:paraId="60BB961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14:paraId="177A0D0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14:paraId="4052BE7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14:paraId="41622E9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14:paraId="6EA2B371" w14:textId="77777777" w:rsidR="00C46492" w:rsidRPr="000336EB" w:rsidRDefault="00C46492" w:rsidP="00C46492">
      <w:pPr>
        <w:tabs>
          <w:tab w:val="num" w:pos="1134"/>
        </w:tabs>
        <w:rPr>
          <w:rFonts w:ascii="Arial" w:hAnsi="Arial"/>
          <w:snapToGrid w:val="0"/>
          <w:lang w:eastAsia="cs-CZ"/>
        </w:rPr>
      </w:pPr>
    </w:p>
    <w:p w14:paraId="72CAECA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14:paraId="6DE5FDE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14:paraId="2B4AD0D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14:paraId="703B02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14:paraId="22E56B8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14:paraId="5659C8C4" w14:textId="77777777" w:rsidR="00C46492" w:rsidRPr="000336EB" w:rsidRDefault="00C46492" w:rsidP="00C46492">
      <w:pPr>
        <w:tabs>
          <w:tab w:val="num" w:pos="1134"/>
        </w:tabs>
        <w:rPr>
          <w:rFonts w:ascii="Arial" w:hAnsi="Arial"/>
          <w:sz w:val="24"/>
          <w:szCs w:val="24"/>
          <w:lang w:eastAsia="cs-CZ"/>
        </w:rPr>
      </w:pPr>
    </w:p>
    <w:p w14:paraId="4D77FB0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14:paraId="0EE6A7C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14:paraId="41BFE592" w14:textId="77777777" w:rsidR="00C46492" w:rsidRPr="000336EB" w:rsidRDefault="00C46492" w:rsidP="00C46492">
      <w:pPr>
        <w:tabs>
          <w:tab w:val="num" w:pos="1134"/>
        </w:tabs>
        <w:rPr>
          <w:rFonts w:ascii="Arial" w:hAnsi="Arial"/>
          <w:snapToGrid w:val="0"/>
          <w:lang w:eastAsia="cs-CZ"/>
        </w:rPr>
      </w:pPr>
    </w:p>
    <w:p w14:paraId="79D6EF2C" w14:textId="77777777" w:rsidR="00C46492" w:rsidRPr="000336EB" w:rsidRDefault="00C46492" w:rsidP="00C46492">
      <w:pPr>
        <w:pStyle w:val="Styl5"/>
        <w:ind w:hanging="720"/>
      </w:pPr>
      <w:r w:rsidRPr="000336EB">
        <w:t>kontrola a Kontrolní dny</w:t>
      </w:r>
    </w:p>
    <w:p w14:paraId="45A262B8" w14:textId="77777777" w:rsidR="00C46492" w:rsidRPr="000336EB" w:rsidRDefault="00C46492" w:rsidP="00C46492">
      <w:pPr>
        <w:spacing w:line="240" w:lineRule="atLeast"/>
        <w:ind w:left="1056"/>
        <w:rPr>
          <w:rFonts w:ascii="Arial" w:hAnsi="Arial"/>
          <w:snapToGrid w:val="0"/>
          <w:color w:val="000000"/>
          <w:sz w:val="24"/>
          <w:lang w:eastAsia="cs-CZ"/>
        </w:rPr>
      </w:pPr>
    </w:p>
    <w:p w14:paraId="01B210E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Kontrola provádění prací</w:t>
      </w:r>
    </w:p>
    <w:p w14:paraId="273E27A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w:t>
      </w:r>
      <w:r w:rsidRPr="00C15C32">
        <w:rPr>
          <w:rFonts w:ascii="Arial" w:hAnsi="Arial"/>
          <w:snapToGrid w:val="0"/>
          <w:lang w:eastAsia="cs-CZ"/>
        </w:rPr>
        <w:lastRenderedPageBreak/>
        <w:t xml:space="preserve">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14:paraId="16844069" w14:textId="77777777" w:rsidR="00C46492" w:rsidRPr="000336EB" w:rsidRDefault="00C46492" w:rsidP="00C46492">
      <w:pPr>
        <w:tabs>
          <w:tab w:val="num" w:pos="1134"/>
        </w:tabs>
        <w:rPr>
          <w:rFonts w:ascii="Arial" w:hAnsi="Arial"/>
          <w:snapToGrid w:val="0"/>
          <w:lang w:eastAsia="cs-CZ"/>
        </w:rPr>
      </w:pPr>
    </w:p>
    <w:p w14:paraId="6AA7C79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Kontrolní dny </w:t>
      </w:r>
    </w:p>
    <w:p w14:paraId="41A10F0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14:paraId="5ACB30B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14:paraId="4019229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14:paraId="1F50DE9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14:paraId="7C77F14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14:paraId="206F903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14:paraId="72FBCDEA" w14:textId="77777777" w:rsidR="00C46492" w:rsidRPr="000336EB" w:rsidRDefault="00C46492" w:rsidP="00C46492">
      <w:pPr>
        <w:tabs>
          <w:tab w:val="num" w:pos="1134"/>
        </w:tabs>
        <w:rPr>
          <w:rFonts w:ascii="Arial" w:hAnsi="Arial"/>
          <w:snapToGrid w:val="0"/>
          <w:lang w:eastAsia="cs-CZ"/>
        </w:rPr>
      </w:pPr>
    </w:p>
    <w:p w14:paraId="41177E9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14:paraId="3D607F5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Kontrolní den se uskuteční nejméně 1x v kalendářním měsíci</w:t>
      </w:r>
    </w:p>
    <w:p w14:paraId="3A01D23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14:paraId="72EA8F39" w14:textId="77777777" w:rsidR="00C46492" w:rsidRPr="00C15C32" w:rsidRDefault="00C46492" w:rsidP="00C46492">
      <w:pPr>
        <w:tabs>
          <w:tab w:val="num" w:pos="1134"/>
        </w:tabs>
        <w:rPr>
          <w:rFonts w:ascii="Arial" w:hAnsi="Arial"/>
          <w:snapToGrid w:val="0"/>
          <w:lang w:eastAsia="cs-CZ"/>
        </w:rPr>
      </w:pPr>
    </w:p>
    <w:p w14:paraId="2B85789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14:paraId="3A700E8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14:paraId="77E90F9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14:paraId="43077AC1" w14:textId="77777777" w:rsidR="00C46492" w:rsidRPr="000336EB" w:rsidRDefault="00C46492" w:rsidP="00C46492">
      <w:pPr>
        <w:tabs>
          <w:tab w:val="num" w:pos="1134"/>
        </w:tabs>
        <w:rPr>
          <w:rFonts w:ascii="Arial" w:hAnsi="Arial"/>
          <w:snapToGrid w:val="0"/>
          <w:lang w:eastAsia="cs-CZ"/>
        </w:rPr>
      </w:pPr>
    </w:p>
    <w:p w14:paraId="10FD1DC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14:paraId="596CF33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14:paraId="43BBC2E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14:paraId="1531C32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w:t>
      </w:r>
      <w:r w:rsidRPr="00C15C32">
        <w:rPr>
          <w:rFonts w:ascii="Arial" w:hAnsi="Arial"/>
          <w:snapToGrid w:val="0"/>
          <w:lang w:eastAsia="cs-CZ"/>
        </w:rPr>
        <w:lastRenderedPageBreak/>
        <w:t xml:space="preserve">pozemky dotčené stavbou a její realizací a provést kontrolu dokladů souvisejících se stavbu včetně dokladů souvisejících s příslušným zadávacím řízením. </w:t>
      </w:r>
    </w:p>
    <w:p w14:paraId="3119A7AF" w14:textId="77777777" w:rsidR="00C46492" w:rsidRPr="000336EB" w:rsidRDefault="00C46492" w:rsidP="00C46492">
      <w:pPr>
        <w:rPr>
          <w:rFonts w:ascii="Arial" w:hAnsi="Arial"/>
          <w:snapToGrid w:val="0"/>
          <w:lang w:eastAsia="cs-CZ"/>
        </w:rPr>
      </w:pPr>
    </w:p>
    <w:p w14:paraId="4042B499" w14:textId="77777777" w:rsidR="00C46492" w:rsidRPr="000336EB" w:rsidRDefault="00C46492" w:rsidP="00C46492">
      <w:pPr>
        <w:pStyle w:val="Styl5"/>
        <w:ind w:hanging="720"/>
      </w:pPr>
      <w:r w:rsidRPr="000336EB">
        <w:t>technický dozor objednatele</w:t>
      </w:r>
    </w:p>
    <w:p w14:paraId="5A172B1F" w14:textId="77777777" w:rsidR="00C46492" w:rsidRPr="000336EB" w:rsidRDefault="00C46492" w:rsidP="00C46492">
      <w:pPr>
        <w:rPr>
          <w:rFonts w:ascii="Arial" w:hAnsi="Arial"/>
          <w:snapToGrid w:val="0"/>
          <w:lang w:eastAsia="cs-CZ"/>
        </w:rPr>
      </w:pPr>
    </w:p>
    <w:p w14:paraId="45DE206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Technický dozor </w:t>
      </w:r>
    </w:p>
    <w:p w14:paraId="758EB91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14:paraId="7F6033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14:paraId="28B3D86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14:paraId="16816C71" w14:textId="77777777" w:rsidR="00C46492" w:rsidRPr="000336EB" w:rsidRDefault="00C46492" w:rsidP="00C46492">
      <w:pPr>
        <w:tabs>
          <w:tab w:val="num" w:pos="1134"/>
        </w:tabs>
        <w:rPr>
          <w:rFonts w:ascii="Arial" w:hAnsi="Arial"/>
          <w:snapToGrid w:val="0"/>
          <w:lang w:eastAsia="cs-CZ"/>
        </w:rPr>
      </w:pPr>
    </w:p>
    <w:p w14:paraId="7E29E50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14:paraId="2844C77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14:paraId="71A4EC6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14:paraId="5F0F2DB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14:paraId="645AE6E7"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14:paraId="0E59290D" w14:textId="77777777" w:rsidR="00C46492" w:rsidRPr="000336EB" w:rsidRDefault="00C46492" w:rsidP="00C46492">
      <w:pPr>
        <w:spacing w:line="240" w:lineRule="atLeast"/>
        <w:rPr>
          <w:snapToGrid w:val="0"/>
          <w:color w:val="000000"/>
          <w:sz w:val="24"/>
          <w:lang w:eastAsia="cs-CZ"/>
        </w:rPr>
      </w:pPr>
    </w:p>
    <w:p w14:paraId="0D88983D" w14:textId="77777777" w:rsidR="00C46492" w:rsidRPr="000336EB" w:rsidRDefault="00C46492" w:rsidP="00C46492">
      <w:pPr>
        <w:pStyle w:val="Styl5"/>
        <w:ind w:hanging="720"/>
      </w:pPr>
      <w:r w:rsidRPr="000336EB">
        <w:t>koordinátor bezpečnosti práce</w:t>
      </w:r>
    </w:p>
    <w:p w14:paraId="4C451EB2" w14:textId="77777777" w:rsidR="00C46492" w:rsidRPr="000336EB" w:rsidRDefault="00C46492" w:rsidP="00C46492">
      <w:pPr>
        <w:spacing w:line="240" w:lineRule="atLeast"/>
        <w:rPr>
          <w:snapToGrid w:val="0"/>
          <w:color w:val="000000"/>
          <w:sz w:val="24"/>
          <w:lang w:eastAsia="cs-CZ"/>
        </w:rPr>
      </w:pPr>
    </w:p>
    <w:p w14:paraId="12B777E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14:paraId="237F4EE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14:paraId="6601DA8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14:paraId="7029C0F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14:paraId="0CDBAB1B" w14:textId="77777777" w:rsidR="00C46492" w:rsidRPr="00C15C32" w:rsidRDefault="00C46492" w:rsidP="00C46492">
      <w:pPr>
        <w:tabs>
          <w:tab w:val="num" w:pos="1134"/>
        </w:tabs>
        <w:rPr>
          <w:rFonts w:ascii="Arial" w:hAnsi="Arial"/>
          <w:snapToGrid w:val="0"/>
          <w:lang w:eastAsia="cs-CZ"/>
        </w:rPr>
      </w:pPr>
    </w:p>
    <w:p w14:paraId="623FDE4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14:paraId="473F683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14:paraId="668CF93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14:paraId="49409B0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14:paraId="4E88274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14:paraId="58585A9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14:paraId="50980D6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14:paraId="7445F06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 xml:space="preserve">Koordinátor bezpečnosti práce je oprávněn nařídit zastavení prací, pokud je podle jeho názoru jejich prováděním ohrožena bezpečnost a ochrana zdraví při práci, popřípadě hrozí-li z provádění prací nebezpečí úrazu. </w:t>
      </w:r>
    </w:p>
    <w:p w14:paraId="3A24285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14:paraId="182C3666" w14:textId="77777777" w:rsidR="00C46492" w:rsidRPr="00C15C32" w:rsidRDefault="00C46492" w:rsidP="00C46492">
      <w:pPr>
        <w:tabs>
          <w:tab w:val="num" w:pos="1134"/>
        </w:tabs>
        <w:spacing w:line="240" w:lineRule="atLeast"/>
        <w:rPr>
          <w:snapToGrid w:val="0"/>
          <w:color w:val="000000"/>
          <w:lang w:eastAsia="cs-CZ"/>
        </w:rPr>
      </w:pPr>
    </w:p>
    <w:p w14:paraId="732FA1A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14:paraId="055938CC"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14:paraId="4AE49558"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14:paraId="3E422364"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14:paraId="0A5485AE"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14:paraId="67990939" w14:textId="77777777" w:rsidR="00C46492" w:rsidRPr="000336EB" w:rsidRDefault="00C46492" w:rsidP="00C46492">
      <w:pPr>
        <w:tabs>
          <w:tab w:val="num" w:pos="1134"/>
        </w:tabs>
        <w:spacing w:line="240" w:lineRule="atLeast"/>
        <w:rPr>
          <w:snapToGrid w:val="0"/>
          <w:color w:val="000000"/>
          <w:sz w:val="24"/>
          <w:lang w:eastAsia="cs-CZ"/>
        </w:rPr>
      </w:pPr>
    </w:p>
    <w:p w14:paraId="7503C591" w14:textId="77777777" w:rsidR="00C46492" w:rsidRPr="000336EB" w:rsidRDefault="00C46492" w:rsidP="00C46492">
      <w:pPr>
        <w:pStyle w:val="Styl5"/>
        <w:ind w:hanging="720"/>
      </w:pPr>
      <w:r w:rsidRPr="000336EB">
        <w:t>Provádění díla a bezpečnost práce</w:t>
      </w:r>
    </w:p>
    <w:p w14:paraId="2CBF412A" w14:textId="77777777" w:rsidR="00C46492" w:rsidRPr="000336EB" w:rsidRDefault="00C46492" w:rsidP="00C46492">
      <w:pPr>
        <w:ind w:left="708"/>
        <w:rPr>
          <w:rFonts w:ascii="Arial" w:hAnsi="Arial"/>
          <w:sz w:val="24"/>
          <w:szCs w:val="24"/>
          <w:lang w:eastAsia="cs-CZ"/>
        </w:rPr>
      </w:pPr>
    </w:p>
    <w:p w14:paraId="4033BAE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14:paraId="1B96172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14:paraId="6803B1F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14:paraId="70D07A9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14:paraId="08FD10B0" w14:textId="77777777" w:rsidR="00C46492" w:rsidRPr="000336EB" w:rsidRDefault="00C46492" w:rsidP="00C46492">
      <w:pPr>
        <w:tabs>
          <w:tab w:val="num" w:pos="1134"/>
          <w:tab w:val="num" w:pos="1855"/>
        </w:tabs>
        <w:rPr>
          <w:rFonts w:ascii="Arial" w:hAnsi="Arial"/>
          <w:snapToGrid w:val="0"/>
          <w:lang w:eastAsia="cs-CZ"/>
        </w:rPr>
      </w:pPr>
    </w:p>
    <w:p w14:paraId="6F75EB3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Použité materiály a výrobky</w:t>
      </w:r>
    </w:p>
    <w:p w14:paraId="19CD1DB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14:paraId="6CFA61E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14:paraId="5C89D18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14:paraId="2E36F08C" w14:textId="77777777" w:rsidR="00C46492" w:rsidRPr="00C15C32" w:rsidRDefault="00C46492" w:rsidP="00C46492">
      <w:pPr>
        <w:tabs>
          <w:tab w:val="num" w:pos="1134"/>
        </w:tabs>
        <w:rPr>
          <w:rFonts w:ascii="Arial" w:hAnsi="Arial"/>
          <w:lang w:eastAsia="cs-CZ"/>
        </w:rPr>
      </w:pPr>
    </w:p>
    <w:p w14:paraId="0CB6E48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14:paraId="5F6AF02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14:paraId="248CF15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4E12C41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14:paraId="40FA408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14:paraId="5B8AA3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14:paraId="70BCEB7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14:paraId="1AA2051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14:paraId="54A9A9C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14:paraId="0BE4200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14:paraId="49AC638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14:paraId="7572655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14:paraId="40A5AE44" w14:textId="77777777" w:rsidR="00C46492" w:rsidRPr="000336EB" w:rsidRDefault="00C46492" w:rsidP="00C46492">
      <w:pPr>
        <w:tabs>
          <w:tab w:val="num" w:pos="1134"/>
        </w:tabs>
        <w:rPr>
          <w:rFonts w:ascii="Arial" w:hAnsi="Arial"/>
          <w:sz w:val="24"/>
          <w:szCs w:val="24"/>
          <w:lang w:eastAsia="cs-CZ"/>
        </w:rPr>
      </w:pPr>
    </w:p>
    <w:p w14:paraId="2F1B387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14:paraId="4251742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14:paraId="49E12CD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14:paraId="5E81406A" w14:textId="77777777" w:rsidR="00C46492" w:rsidRPr="00C15C32" w:rsidRDefault="00C46492" w:rsidP="00C46492">
      <w:pPr>
        <w:tabs>
          <w:tab w:val="num" w:pos="1134"/>
        </w:tabs>
        <w:rPr>
          <w:rFonts w:ascii="Arial" w:hAnsi="Arial"/>
          <w:lang w:eastAsia="cs-CZ"/>
        </w:rPr>
      </w:pPr>
    </w:p>
    <w:p w14:paraId="1F91115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14:paraId="1B528FC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14:paraId="49633523" w14:textId="77777777" w:rsidR="00C46492" w:rsidRPr="00C15C32" w:rsidRDefault="00C46492" w:rsidP="00C46492">
      <w:pPr>
        <w:tabs>
          <w:tab w:val="num" w:pos="1134"/>
        </w:tabs>
        <w:rPr>
          <w:rFonts w:ascii="Arial" w:hAnsi="Arial"/>
          <w:lang w:eastAsia="cs-CZ"/>
        </w:rPr>
      </w:pPr>
    </w:p>
    <w:p w14:paraId="7DFA6A1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Kvalifikace pracovníků zhotovitele</w:t>
      </w:r>
    </w:p>
    <w:p w14:paraId="0AC5B1A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14:paraId="5D3E1D47" w14:textId="77777777" w:rsidR="00C46492" w:rsidRPr="00C15C32" w:rsidRDefault="00C46492" w:rsidP="00C46492">
      <w:pPr>
        <w:tabs>
          <w:tab w:val="num" w:pos="1134"/>
        </w:tabs>
        <w:rPr>
          <w:rFonts w:ascii="Arial" w:hAnsi="Arial"/>
          <w:lang w:eastAsia="cs-CZ"/>
        </w:rPr>
      </w:pPr>
    </w:p>
    <w:p w14:paraId="32F6080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14:paraId="239FE41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14:paraId="47FD37F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14:paraId="5859E09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14:paraId="0B0AE2F8" w14:textId="77777777" w:rsidR="00C46492" w:rsidRPr="000336EB" w:rsidRDefault="00C46492" w:rsidP="00C46492">
      <w:pPr>
        <w:tabs>
          <w:tab w:val="num" w:pos="1134"/>
        </w:tabs>
        <w:rPr>
          <w:rFonts w:ascii="Arial" w:hAnsi="Arial"/>
          <w:sz w:val="24"/>
          <w:szCs w:val="24"/>
          <w:lang w:eastAsia="cs-CZ"/>
        </w:rPr>
      </w:pPr>
    </w:p>
    <w:p w14:paraId="3BB2083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Archeologické nálezy</w:t>
      </w:r>
    </w:p>
    <w:p w14:paraId="37F1910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bjednatele a všechny dotčené orgány státní správy či jiné 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14:paraId="49548C3C" w14:textId="77777777" w:rsidR="00C46492" w:rsidRPr="000336EB" w:rsidRDefault="00C46492" w:rsidP="00C46492">
      <w:pPr>
        <w:tabs>
          <w:tab w:val="num" w:pos="1134"/>
        </w:tabs>
        <w:spacing w:line="240" w:lineRule="atLeast"/>
        <w:rPr>
          <w:snapToGrid w:val="0"/>
          <w:color w:val="000000"/>
          <w:sz w:val="24"/>
          <w:lang w:eastAsia="cs-CZ"/>
        </w:rPr>
      </w:pPr>
    </w:p>
    <w:p w14:paraId="4B94AE77" w14:textId="77777777" w:rsidR="00C46492" w:rsidRPr="000336EB" w:rsidRDefault="00C46492" w:rsidP="00C46492">
      <w:pPr>
        <w:pStyle w:val="Styl5"/>
        <w:ind w:hanging="720"/>
      </w:pPr>
      <w:r w:rsidRPr="000336EB">
        <w:t>Poddodavatelé</w:t>
      </w:r>
    </w:p>
    <w:p w14:paraId="21F5EED0" w14:textId="77777777" w:rsidR="00C46492" w:rsidRPr="000336EB" w:rsidRDefault="00C46492" w:rsidP="00C46492">
      <w:pPr>
        <w:ind w:left="708"/>
        <w:rPr>
          <w:rFonts w:ascii="Arial" w:hAnsi="Arial"/>
          <w:sz w:val="24"/>
          <w:szCs w:val="24"/>
          <w:highlight w:val="yellow"/>
          <w:lang w:eastAsia="cs-CZ"/>
        </w:rPr>
      </w:pPr>
    </w:p>
    <w:p w14:paraId="72D7646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14:paraId="4C3377C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14:paraId="6D877F6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14:paraId="022ECE3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14:paraId="58AAA28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14:paraId="252AAB08" w14:textId="77777777" w:rsidR="00C46492" w:rsidRPr="000336EB" w:rsidRDefault="00C46492" w:rsidP="00C46492">
      <w:pPr>
        <w:tabs>
          <w:tab w:val="num" w:pos="1134"/>
        </w:tabs>
        <w:rPr>
          <w:rFonts w:ascii="Arial" w:hAnsi="Arial"/>
          <w:snapToGrid w:val="0"/>
          <w:lang w:eastAsia="cs-CZ"/>
        </w:rPr>
      </w:pPr>
    </w:p>
    <w:p w14:paraId="70F0180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14:paraId="45D7121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 xml:space="preserve">oddodavatelem kvalifikaci </w:t>
      </w:r>
      <w:proofErr w:type="gramStart"/>
      <w:r w:rsidRPr="00C15C32">
        <w:rPr>
          <w:rFonts w:ascii="Arial" w:hAnsi="Arial"/>
          <w:snapToGrid w:val="0"/>
          <w:lang w:eastAsia="cs-CZ"/>
        </w:rPr>
        <w:t>v</w:t>
      </w:r>
      <w:r>
        <w:rPr>
          <w:rFonts w:ascii="Arial" w:hAnsi="Arial"/>
          <w:snapToGrid w:val="0"/>
          <w:lang w:eastAsia="cs-CZ"/>
        </w:rPr>
        <w:t> </w:t>
      </w:r>
      <w:r w:rsidRPr="00C15C32">
        <w:rPr>
          <w:rFonts w:ascii="Arial" w:hAnsi="Arial"/>
          <w:snapToGrid w:val="0"/>
          <w:lang w:eastAsia="cs-CZ"/>
        </w:rPr>
        <w:t xml:space="preserve"> rozsahu</w:t>
      </w:r>
      <w:proofErr w:type="gramEnd"/>
      <w:r w:rsidRPr="00C15C32">
        <w:rPr>
          <w:rFonts w:ascii="Arial" w:hAnsi="Arial"/>
          <w:snapToGrid w:val="0"/>
          <w:lang w:eastAsia="cs-CZ"/>
        </w:rPr>
        <w:t xml:space="preserve">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14:paraId="66DD1FA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14:paraId="4C14C8E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14:paraId="546B067A" w14:textId="77777777" w:rsidR="00C46492" w:rsidRPr="000336EB" w:rsidRDefault="00C46492" w:rsidP="00C46492">
      <w:pPr>
        <w:tabs>
          <w:tab w:val="num" w:pos="1134"/>
        </w:tabs>
        <w:rPr>
          <w:rFonts w:ascii="Arial" w:hAnsi="Arial"/>
          <w:sz w:val="24"/>
          <w:szCs w:val="24"/>
          <w:lang w:eastAsia="cs-CZ"/>
        </w:rPr>
      </w:pPr>
    </w:p>
    <w:p w14:paraId="28E44CA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14:paraId="595CEC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14:paraId="5CEF513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14:paraId="640B1ADE" w14:textId="77777777" w:rsidR="00C46492" w:rsidRPr="000336EB" w:rsidRDefault="00C46492" w:rsidP="00C46492">
      <w:pPr>
        <w:ind w:left="708"/>
        <w:rPr>
          <w:rFonts w:ascii="Arial" w:hAnsi="Arial"/>
          <w:sz w:val="24"/>
          <w:szCs w:val="24"/>
          <w:lang w:eastAsia="cs-CZ"/>
        </w:rPr>
      </w:pPr>
    </w:p>
    <w:p w14:paraId="1912B4D5" w14:textId="77777777" w:rsidR="00C46492" w:rsidRPr="000336EB" w:rsidRDefault="00C46492" w:rsidP="00C46492">
      <w:pPr>
        <w:pStyle w:val="Styl5"/>
        <w:ind w:hanging="720"/>
      </w:pPr>
      <w:r w:rsidRPr="000336EB">
        <w:t>Kontroly, zkoušky a revize</w:t>
      </w:r>
    </w:p>
    <w:p w14:paraId="7DAFFE5B" w14:textId="77777777" w:rsidR="00C46492" w:rsidRPr="000336EB" w:rsidRDefault="00C46492" w:rsidP="00C46492">
      <w:pPr>
        <w:ind w:left="708"/>
        <w:rPr>
          <w:rFonts w:ascii="Arial" w:hAnsi="Arial"/>
          <w:sz w:val="24"/>
          <w:szCs w:val="24"/>
          <w:lang w:eastAsia="cs-CZ"/>
        </w:rPr>
      </w:pPr>
    </w:p>
    <w:p w14:paraId="63BDE4F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Kontrolní a zkušební plán stavby</w:t>
      </w:r>
    </w:p>
    <w:p w14:paraId="0706A889"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14:paraId="257C5574"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w:t>
      </w:r>
      <w:r w:rsidRPr="00C15C32">
        <w:rPr>
          <w:rFonts w:ascii="Arial" w:hAnsi="Arial"/>
          <w:snapToGrid w:val="0"/>
          <w:lang w:eastAsia="cs-CZ"/>
        </w:rPr>
        <w:lastRenderedPageBreak/>
        <w:t xml:space="preserve">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14:paraId="2DE71A22"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14:paraId="15E25FC6" w14:textId="77777777" w:rsidR="00C46492" w:rsidRPr="000336EB" w:rsidRDefault="00C46492" w:rsidP="00C46492">
      <w:pPr>
        <w:tabs>
          <w:tab w:val="num" w:pos="1134"/>
        </w:tabs>
        <w:rPr>
          <w:rFonts w:ascii="Arial" w:hAnsi="Arial"/>
          <w:sz w:val="24"/>
          <w:szCs w:val="24"/>
          <w:lang w:eastAsia="cs-CZ"/>
        </w:rPr>
      </w:pPr>
    </w:p>
    <w:p w14:paraId="2880E51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Individuální vyzkoušení</w:t>
      </w:r>
    </w:p>
    <w:p w14:paraId="73E1FCCB" w14:textId="77777777" w:rsidR="00C46492" w:rsidRPr="00C15C32" w:rsidRDefault="00C46492" w:rsidP="00C46492">
      <w:pPr>
        <w:numPr>
          <w:ilvl w:val="2"/>
          <w:numId w:val="4"/>
        </w:numPr>
        <w:tabs>
          <w:tab w:val="num" w:pos="4406"/>
        </w:tabs>
        <w:ind w:left="1134" w:hanging="1134"/>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14:paraId="3FABFC98"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14:paraId="44062F02"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14:paraId="3C4626C2"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14:paraId="6A49C1C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14:paraId="2A9CFA2B" w14:textId="77777777" w:rsidR="00C46492" w:rsidRPr="000336EB" w:rsidRDefault="00C46492" w:rsidP="00C46492">
      <w:pPr>
        <w:tabs>
          <w:tab w:val="num" w:pos="1134"/>
        </w:tabs>
        <w:rPr>
          <w:rFonts w:ascii="Arial" w:hAnsi="Arial"/>
          <w:b/>
          <w:sz w:val="24"/>
          <w:szCs w:val="24"/>
          <w:lang w:eastAsia="cs-CZ"/>
        </w:rPr>
      </w:pPr>
    </w:p>
    <w:p w14:paraId="6336008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Komplexní vyzkoušení</w:t>
      </w:r>
    </w:p>
    <w:p w14:paraId="29BF7B76"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14:paraId="31F022B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14:paraId="647110A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14:paraId="6098199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14:paraId="461B015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14:paraId="15100D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14:paraId="23D545C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14:paraId="47E25DA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14:paraId="523077C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14:paraId="28702DD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14:paraId="729C5AF0" w14:textId="77777777" w:rsidR="00C46492" w:rsidRPr="000336EB" w:rsidRDefault="00C46492" w:rsidP="00C46492">
      <w:pPr>
        <w:tabs>
          <w:tab w:val="num" w:pos="1134"/>
          <w:tab w:val="num" w:pos="1855"/>
        </w:tabs>
        <w:rPr>
          <w:rFonts w:ascii="Arial" w:hAnsi="Arial"/>
          <w:snapToGrid w:val="0"/>
          <w:lang w:eastAsia="cs-CZ"/>
        </w:rPr>
      </w:pPr>
    </w:p>
    <w:p w14:paraId="7359995A"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bookmarkStart w:id="0" w:name="_Toc152988819"/>
      <w:r w:rsidRPr="000336EB">
        <w:rPr>
          <w:rFonts w:ascii="Arial" w:hAnsi="Arial"/>
          <w:sz w:val="24"/>
          <w:szCs w:val="24"/>
          <w:u w:val="single"/>
          <w:lang w:eastAsia="cs-CZ"/>
        </w:rPr>
        <w:t>Zkušební provoz</w:t>
      </w:r>
      <w:bookmarkEnd w:id="0"/>
    </w:p>
    <w:p w14:paraId="4F5D0E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w:t>
      </w:r>
      <w:r w:rsidRPr="00C15C32">
        <w:rPr>
          <w:rFonts w:ascii="Arial" w:hAnsi="Arial"/>
          <w:snapToGrid w:val="0"/>
          <w:lang w:eastAsia="cs-CZ"/>
        </w:rPr>
        <w:lastRenderedPageBreak/>
        <w:t xml:space="preserve">podmínek schopno dosahovat výkonů (parametrů) v kvalitě a množství stanovených v příslušné dokumentaci. </w:t>
      </w:r>
    </w:p>
    <w:p w14:paraId="400BBBB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14:paraId="1D2DE8E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14:paraId="054D867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14:paraId="0A2C702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14:paraId="65D84C3B"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14:paraId="35F16420" w14:textId="77777777" w:rsidR="00C46492" w:rsidRPr="000336EB" w:rsidRDefault="00C46492" w:rsidP="00C46492">
      <w:pPr>
        <w:tabs>
          <w:tab w:val="num" w:pos="1855"/>
        </w:tabs>
        <w:rPr>
          <w:rFonts w:ascii="Arial" w:hAnsi="Arial"/>
          <w:snapToGrid w:val="0"/>
          <w:lang w:eastAsia="cs-CZ"/>
        </w:rPr>
      </w:pPr>
    </w:p>
    <w:p w14:paraId="089B00A9" w14:textId="77777777" w:rsidR="00C46492" w:rsidRPr="000336EB" w:rsidRDefault="00C46492" w:rsidP="00C46492">
      <w:pPr>
        <w:pStyle w:val="Styl5"/>
        <w:ind w:hanging="720"/>
      </w:pPr>
      <w:r w:rsidRPr="000336EB">
        <w:t xml:space="preserve">Předání a převzetí díla </w:t>
      </w:r>
    </w:p>
    <w:p w14:paraId="3D750F7D" w14:textId="77777777" w:rsidR="00C46492" w:rsidRPr="000336EB" w:rsidRDefault="00C46492" w:rsidP="00C46492">
      <w:pPr>
        <w:ind w:left="708"/>
        <w:rPr>
          <w:rFonts w:ascii="Arial" w:hAnsi="Arial"/>
          <w:sz w:val="24"/>
          <w:szCs w:val="24"/>
          <w:lang w:eastAsia="cs-CZ"/>
        </w:rPr>
      </w:pPr>
    </w:p>
    <w:p w14:paraId="4EDFFBC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Organizace předání díla</w:t>
      </w:r>
    </w:p>
    <w:p w14:paraId="01CC266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14:paraId="0FE99D4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14:paraId="1043633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Místem předání a převzetí díla je místo, kde se dílo provádělo.</w:t>
      </w:r>
    </w:p>
    <w:p w14:paraId="04413A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14:paraId="5575AE1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14:paraId="1EA4394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14:paraId="1D36A7AC" w14:textId="77777777" w:rsidR="00C46492" w:rsidRPr="000336EB" w:rsidRDefault="00C46492" w:rsidP="00C46492">
      <w:pPr>
        <w:tabs>
          <w:tab w:val="num" w:pos="1134"/>
        </w:tabs>
        <w:spacing w:line="240" w:lineRule="atLeast"/>
        <w:rPr>
          <w:snapToGrid w:val="0"/>
          <w:color w:val="000000"/>
          <w:sz w:val="24"/>
          <w:lang w:eastAsia="cs-CZ"/>
        </w:rPr>
      </w:pPr>
    </w:p>
    <w:p w14:paraId="54CB388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14:paraId="1344014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14:paraId="32F2257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Povinným obsahem protokolu jsou:</w:t>
      </w:r>
    </w:p>
    <w:p w14:paraId="0E94E95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14:paraId="01C808D9"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popis díla, které je předmětem předání a převzetí</w:t>
      </w:r>
    </w:p>
    <w:p w14:paraId="72080B53"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dohoda o způsobu a termínu vyklizení staveniště</w:t>
      </w:r>
    </w:p>
    <w:p w14:paraId="39A76C96"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termín, od kterého počíná běžet záruční lhůta</w:t>
      </w:r>
    </w:p>
    <w:p w14:paraId="66FD8397"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14:paraId="26AE348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14:paraId="04224F34"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14:paraId="334532CB"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14:paraId="00BA525E"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14:paraId="06F6919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14:paraId="3C3C964A" w14:textId="77777777" w:rsidR="00C46492" w:rsidRPr="000336EB" w:rsidRDefault="00C46492" w:rsidP="00C46492">
      <w:pPr>
        <w:tabs>
          <w:tab w:val="num" w:pos="1134"/>
        </w:tabs>
        <w:spacing w:line="240" w:lineRule="atLeast"/>
        <w:rPr>
          <w:rFonts w:ascii="Arial" w:hAnsi="Arial"/>
          <w:snapToGrid w:val="0"/>
          <w:color w:val="000000"/>
          <w:sz w:val="24"/>
          <w:lang w:eastAsia="cs-CZ"/>
        </w:rPr>
      </w:pPr>
    </w:p>
    <w:p w14:paraId="7B5E75F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Vady a nedodělky</w:t>
      </w:r>
    </w:p>
    <w:p w14:paraId="71DFE45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14:paraId="35488BA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14:paraId="3B21F3E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14:paraId="2097099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14:paraId="5D5888F3" w14:textId="77777777" w:rsidR="00C46492" w:rsidRPr="00C15C32" w:rsidRDefault="00C46492" w:rsidP="00C46492">
      <w:pPr>
        <w:tabs>
          <w:tab w:val="num" w:pos="1134"/>
        </w:tabs>
        <w:rPr>
          <w:rFonts w:ascii="Arial" w:hAnsi="Arial"/>
          <w:lang w:eastAsia="cs-CZ"/>
        </w:rPr>
      </w:pPr>
    </w:p>
    <w:p w14:paraId="288AC5F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14:paraId="6ED97FF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14:paraId="290E8AB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tři vyhotovení dokumentace skutečného provedení stavby a jedno vyhotovení v digitální podobě ve formátech pdf a dwg;</w:t>
      </w:r>
    </w:p>
    <w:p w14:paraId="2DEC1E4B"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osvědčení o provedených zkouškách použitých materiálů;</w:t>
      </w:r>
    </w:p>
    <w:p w14:paraId="5652E33C"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výsledky předepsaných měření (např., radon, CO apod.);</w:t>
      </w:r>
    </w:p>
    <w:p w14:paraId="44E4534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výsledky o vyzkoušení smontovaného zařízení, o provedených revizních a provozních zkouškách (např. tlakové zkoušky, revize elektroinstalace, plynu, tlakové nádoby, komíny apod.);</w:t>
      </w:r>
    </w:p>
    <w:p w14:paraId="065BCCDF"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výsledky o prověření prací a konstrukcí zakrytých v průběhu prací</w:t>
      </w:r>
    </w:p>
    <w:p w14:paraId="0ACF4714" w14:textId="77777777" w:rsidR="00C46492" w:rsidRPr="007B75DB" w:rsidRDefault="00C46492" w:rsidP="00C46492">
      <w:pPr>
        <w:numPr>
          <w:ilvl w:val="3"/>
          <w:numId w:val="4"/>
        </w:numPr>
        <w:tabs>
          <w:tab w:val="num" w:pos="1134"/>
          <w:tab w:val="num" w:pos="2160"/>
        </w:tabs>
        <w:ind w:left="1134" w:hanging="1134"/>
        <w:rPr>
          <w:rFonts w:ascii="Arial" w:hAnsi="Arial"/>
          <w:snapToGrid w:val="0"/>
          <w:lang w:eastAsia="cs-CZ"/>
        </w:rPr>
      </w:pPr>
      <w:r w:rsidRPr="007B75DB">
        <w:rPr>
          <w:rFonts w:ascii="Arial" w:hAnsi="Arial"/>
          <w:snapToGrid w:val="0"/>
          <w:lang w:eastAsia="cs-CZ"/>
        </w:rPr>
        <w:t>seznam strojů a zařízení, které jsou součástí díla, jejich pasporty, záruční listy, návody k obsluze a údržbě v českém jazyce</w:t>
      </w:r>
    </w:p>
    <w:p w14:paraId="4CE6895B" w14:textId="77777777" w:rsidR="00C46492" w:rsidRPr="007B75DB" w:rsidRDefault="00C46492" w:rsidP="00C46492">
      <w:pPr>
        <w:numPr>
          <w:ilvl w:val="3"/>
          <w:numId w:val="4"/>
        </w:numPr>
        <w:tabs>
          <w:tab w:val="num" w:pos="1134"/>
          <w:tab w:val="num" w:pos="2160"/>
        </w:tabs>
        <w:ind w:left="1134" w:hanging="1134"/>
        <w:rPr>
          <w:rFonts w:ascii="Arial" w:hAnsi="Arial"/>
          <w:snapToGrid w:val="0"/>
          <w:lang w:eastAsia="cs-CZ"/>
        </w:rPr>
      </w:pPr>
      <w:r w:rsidRPr="007B75DB">
        <w:rPr>
          <w:rFonts w:ascii="Arial" w:hAnsi="Arial"/>
          <w:snapToGrid w:val="0"/>
          <w:lang w:eastAsia="cs-CZ"/>
        </w:rPr>
        <w:t>stavební deník (případně deníky) a deník(y) víceprací</w:t>
      </w:r>
    </w:p>
    <w:p w14:paraId="43303FA6" w14:textId="77777777" w:rsidR="00BF0190" w:rsidRPr="007B75DB" w:rsidRDefault="00C46492" w:rsidP="00BF0190">
      <w:pPr>
        <w:numPr>
          <w:ilvl w:val="3"/>
          <w:numId w:val="4"/>
        </w:numPr>
        <w:tabs>
          <w:tab w:val="num" w:pos="1134"/>
          <w:tab w:val="num" w:pos="2160"/>
        </w:tabs>
        <w:ind w:left="1134" w:hanging="1134"/>
        <w:rPr>
          <w:rFonts w:ascii="Arial" w:hAnsi="Arial"/>
          <w:snapToGrid w:val="0"/>
          <w:lang w:eastAsia="cs-CZ"/>
        </w:rPr>
      </w:pPr>
      <w:r w:rsidRPr="007B75DB">
        <w:rPr>
          <w:rFonts w:ascii="Arial" w:hAnsi="Arial"/>
          <w:snapToGrid w:val="0"/>
          <w:lang w:eastAsia="cs-CZ"/>
        </w:rPr>
        <w:t>geometrický plán skutečného zaměření díla v požadovaném rozsahu a počtu vyhotovení</w:t>
      </w:r>
      <w:r w:rsidR="00BF0190" w:rsidRPr="007B75DB">
        <w:rPr>
          <w:rFonts w:ascii="Arial" w:hAnsi="Arial"/>
          <w:snapToGrid w:val="0"/>
          <w:lang w:eastAsia="cs-CZ"/>
        </w:rPr>
        <w:t xml:space="preserve">. </w:t>
      </w:r>
    </w:p>
    <w:p w14:paraId="2D06AA1C" w14:textId="77777777" w:rsidR="00BF0190" w:rsidRPr="007B75DB" w:rsidRDefault="00BF0190" w:rsidP="00BF0190">
      <w:pPr>
        <w:numPr>
          <w:ilvl w:val="3"/>
          <w:numId w:val="4"/>
        </w:numPr>
        <w:tabs>
          <w:tab w:val="num" w:pos="1134"/>
          <w:tab w:val="num" w:pos="2160"/>
        </w:tabs>
        <w:ind w:left="1134" w:hanging="1134"/>
        <w:rPr>
          <w:rFonts w:ascii="Arial" w:hAnsi="Arial"/>
          <w:snapToGrid w:val="0"/>
          <w:lang w:eastAsia="cs-CZ"/>
        </w:rPr>
      </w:pPr>
      <w:r w:rsidRPr="007B75DB">
        <w:rPr>
          <w:rFonts w:ascii="Arial" w:hAnsi="Arial"/>
          <w:snapToGrid w:val="0"/>
          <w:lang w:eastAsia="cs-CZ"/>
        </w:rPr>
        <w:t>Vyhotovení geodetické části dokumentace skutečného provedení stavby nebo geodetického podkladu pro vedení Digitální technické mapy Olomouckého kraje, obsahující geometrické, polohové a výškové určení dokončené stavby nebo technologického zařízení, bude vyhotoveno v souladu s § 5 a ve struktuře dle příloh č. 3 a 4 vyhlášky č. 393/2020 Sb., o 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p w14:paraId="73B8AFBD" w14:textId="77777777" w:rsidR="00C46492" w:rsidRPr="007B75DB" w:rsidRDefault="00C46492" w:rsidP="00BF0190">
      <w:pPr>
        <w:tabs>
          <w:tab w:val="num" w:pos="2160"/>
          <w:tab w:val="num" w:pos="2484"/>
        </w:tabs>
        <w:ind w:firstLine="0"/>
        <w:rPr>
          <w:rFonts w:ascii="Arial" w:hAnsi="Arial"/>
          <w:snapToGrid w:val="0"/>
          <w:lang w:eastAsia="cs-CZ"/>
        </w:rPr>
      </w:pPr>
    </w:p>
    <w:p w14:paraId="0F3ACF03" w14:textId="77777777" w:rsidR="00C46492" w:rsidRPr="007B75DB" w:rsidRDefault="00C46492" w:rsidP="00C46492">
      <w:pPr>
        <w:numPr>
          <w:ilvl w:val="2"/>
          <w:numId w:val="4"/>
        </w:numPr>
        <w:tabs>
          <w:tab w:val="num" w:pos="1260"/>
          <w:tab w:val="num" w:pos="4406"/>
        </w:tabs>
        <w:ind w:left="1134" w:hanging="1134"/>
        <w:rPr>
          <w:rFonts w:ascii="Arial" w:hAnsi="Arial"/>
          <w:snapToGrid w:val="0"/>
          <w:lang w:eastAsia="cs-CZ"/>
        </w:rPr>
      </w:pPr>
      <w:r w:rsidRPr="007B75DB">
        <w:rPr>
          <w:rFonts w:ascii="Arial" w:hAnsi="Arial"/>
          <w:snapToGrid w:val="0"/>
          <w:lang w:eastAsia="cs-CZ"/>
        </w:rPr>
        <w:t>Nedoloží-li zhotovitel požadované doklady, nepovažuje se dílo za dokončené a schopné předání.</w:t>
      </w:r>
    </w:p>
    <w:p w14:paraId="5E24688D" w14:textId="77777777" w:rsidR="00C46492" w:rsidRPr="007B75DB" w:rsidRDefault="00C46492" w:rsidP="00C46492">
      <w:pPr>
        <w:numPr>
          <w:ilvl w:val="2"/>
          <w:numId w:val="4"/>
        </w:numPr>
        <w:tabs>
          <w:tab w:val="num" w:pos="1260"/>
          <w:tab w:val="num" w:pos="4406"/>
        </w:tabs>
        <w:ind w:left="1134" w:hanging="1134"/>
        <w:rPr>
          <w:rFonts w:ascii="Arial" w:hAnsi="Arial"/>
          <w:snapToGrid w:val="0"/>
          <w:lang w:eastAsia="cs-CZ"/>
        </w:rPr>
      </w:pPr>
      <w:r w:rsidRPr="007B75DB">
        <w:rPr>
          <w:rFonts w:ascii="Arial" w:hAnsi="Arial"/>
          <w:snapToGrid w:val="0"/>
          <w:lang w:eastAsia="cs-CZ"/>
        </w:rPr>
        <w:t>Objednatel je povinen připravit a doložit u předávacího a přejímacího řízení zejména tyto doklady:</w:t>
      </w:r>
    </w:p>
    <w:p w14:paraId="35CBC77C" w14:textId="77777777" w:rsidR="00C46492" w:rsidRPr="007B75DB" w:rsidRDefault="00C46492" w:rsidP="00C46492">
      <w:pPr>
        <w:numPr>
          <w:ilvl w:val="3"/>
          <w:numId w:val="4"/>
        </w:numPr>
        <w:tabs>
          <w:tab w:val="num" w:pos="1134"/>
          <w:tab w:val="num" w:pos="2160"/>
        </w:tabs>
        <w:ind w:left="1134" w:hanging="1134"/>
        <w:rPr>
          <w:rFonts w:ascii="Arial" w:hAnsi="Arial"/>
          <w:snapToGrid w:val="0"/>
          <w:lang w:eastAsia="cs-CZ"/>
        </w:rPr>
      </w:pPr>
      <w:r w:rsidRPr="007B75DB">
        <w:rPr>
          <w:rFonts w:ascii="Arial" w:hAnsi="Arial"/>
          <w:snapToGrid w:val="0"/>
          <w:lang w:eastAsia="cs-CZ"/>
        </w:rPr>
        <w:t>územní rozhodnutí;</w:t>
      </w:r>
    </w:p>
    <w:p w14:paraId="65B0A6DA" w14:textId="77777777" w:rsidR="00C4649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stavební povolení včetně dokladu o jeho nabytí právní moci a včetně všech případných změn a doplňků</w:t>
      </w:r>
    </w:p>
    <w:p w14:paraId="44FDEBFC" w14:textId="77777777" w:rsidR="00C46492" w:rsidRPr="00C15C32" w:rsidRDefault="00C46492" w:rsidP="00C46492">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14:paraId="5C5306E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783BA187" w14:textId="77777777" w:rsidR="00C46492" w:rsidRPr="000336EB" w:rsidRDefault="00C46492" w:rsidP="00C46492">
      <w:pPr>
        <w:tabs>
          <w:tab w:val="num" w:pos="1134"/>
        </w:tabs>
        <w:rPr>
          <w:rFonts w:ascii="Arial" w:hAnsi="Arial"/>
          <w:sz w:val="24"/>
          <w:szCs w:val="24"/>
          <w:lang w:eastAsia="cs-CZ"/>
        </w:rPr>
      </w:pPr>
    </w:p>
    <w:p w14:paraId="22B0B64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Publicita dokončené stavby</w:t>
      </w:r>
    </w:p>
    <w:p w14:paraId="704E5DF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0978D80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14:paraId="7C05517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731283B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14:paraId="2854D74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14:paraId="59D3B51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14:paraId="29D79F6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14:paraId="500A2C85" w14:textId="77777777" w:rsidR="00C46492" w:rsidRPr="000336EB" w:rsidRDefault="00C46492" w:rsidP="00C46492">
      <w:pPr>
        <w:tabs>
          <w:tab w:val="num" w:pos="1134"/>
        </w:tabs>
        <w:rPr>
          <w:rFonts w:ascii="Arial" w:hAnsi="Arial"/>
          <w:sz w:val="24"/>
          <w:szCs w:val="24"/>
          <w:lang w:eastAsia="cs-CZ"/>
        </w:rPr>
      </w:pPr>
    </w:p>
    <w:p w14:paraId="315AD3D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Kolaudace</w:t>
      </w:r>
    </w:p>
    <w:p w14:paraId="047CC92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14:paraId="423E8B6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14:paraId="7477CAC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 xml:space="preserve">hotoviteli kopii kolaudačního </w:t>
      </w:r>
      <w:proofErr w:type="gramStart"/>
      <w:r w:rsidRPr="00C15C32">
        <w:rPr>
          <w:rFonts w:ascii="Arial" w:hAnsi="Arial"/>
          <w:snapToGrid w:val="0"/>
          <w:lang w:eastAsia="cs-CZ"/>
        </w:rPr>
        <w:t>souhlasu</w:t>
      </w:r>
      <w:proofErr w:type="gramEnd"/>
      <w:r w:rsidRPr="00C15C32">
        <w:rPr>
          <w:rFonts w:ascii="Arial" w:hAnsi="Arial"/>
          <w:snapToGrid w:val="0"/>
          <w:lang w:eastAsia="cs-CZ"/>
        </w:rPr>
        <w:t xml:space="preserve"> pokud j</w:t>
      </w:r>
      <w:r>
        <w:rPr>
          <w:rFonts w:ascii="Arial" w:hAnsi="Arial"/>
          <w:snapToGrid w:val="0"/>
          <w:lang w:eastAsia="cs-CZ"/>
        </w:rPr>
        <w:t>sou v něm stanoveny povinnosti z</w:t>
      </w:r>
      <w:r w:rsidRPr="00C15C32">
        <w:rPr>
          <w:rFonts w:ascii="Arial" w:hAnsi="Arial"/>
          <w:snapToGrid w:val="0"/>
          <w:lang w:eastAsia="cs-CZ"/>
        </w:rPr>
        <w:t>hotovitele.</w:t>
      </w:r>
    </w:p>
    <w:p w14:paraId="32AA5F7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14:paraId="4D1D8D7B" w14:textId="77777777" w:rsidR="00C46492" w:rsidRPr="000336EB" w:rsidRDefault="00C46492" w:rsidP="00C46492">
      <w:pPr>
        <w:rPr>
          <w:rFonts w:ascii="Arial" w:hAnsi="Arial"/>
          <w:snapToGrid w:val="0"/>
          <w:lang w:eastAsia="cs-CZ"/>
        </w:rPr>
      </w:pPr>
    </w:p>
    <w:p w14:paraId="01C99070" w14:textId="77777777" w:rsidR="00C46492" w:rsidRPr="000336EB" w:rsidRDefault="00C46492" w:rsidP="00C46492">
      <w:pPr>
        <w:pStyle w:val="Styl5"/>
        <w:ind w:hanging="720"/>
      </w:pPr>
      <w:r w:rsidRPr="000336EB">
        <w:t>Záruka za jakost díla</w:t>
      </w:r>
    </w:p>
    <w:p w14:paraId="2CB6C99E" w14:textId="77777777" w:rsidR="00C46492" w:rsidRPr="000336EB" w:rsidRDefault="00C46492" w:rsidP="00C46492">
      <w:pPr>
        <w:ind w:left="708"/>
        <w:rPr>
          <w:rFonts w:ascii="Arial" w:hAnsi="Arial"/>
          <w:sz w:val="24"/>
          <w:szCs w:val="24"/>
          <w:lang w:eastAsia="cs-CZ"/>
        </w:rPr>
      </w:pPr>
    </w:p>
    <w:p w14:paraId="7B617D5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Odpovědnost za vady díla</w:t>
      </w:r>
    </w:p>
    <w:p w14:paraId="6611E2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14:paraId="572DD9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14:paraId="1510049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14:paraId="228DEF1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14:paraId="3A1A79C9" w14:textId="77777777" w:rsidR="00C46492" w:rsidRPr="00C15C32" w:rsidRDefault="00C46492" w:rsidP="00C46492">
      <w:pPr>
        <w:tabs>
          <w:tab w:val="num" w:pos="1134"/>
        </w:tabs>
        <w:spacing w:line="240" w:lineRule="atLeast"/>
        <w:rPr>
          <w:rFonts w:ascii="Arial" w:hAnsi="Arial"/>
          <w:snapToGrid w:val="0"/>
          <w:color w:val="000000"/>
          <w:lang w:eastAsia="cs-CZ"/>
        </w:rPr>
      </w:pPr>
    </w:p>
    <w:p w14:paraId="24BED67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Délka záruční lhůty</w:t>
      </w:r>
    </w:p>
    <w:p w14:paraId="48370AF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Záruční lhůta je pro celé dílo sjednána v délce </w:t>
      </w:r>
      <w:r>
        <w:rPr>
          <w:rFonts w:ascii="Arial" w:hAnsi="Arial"/>
          <w:snapToGrid w:val="0"/>
          <w:lang w:eastAsia="cs-CZ"/>
        </w:rPr>
        <w:t>60 mě</w:t>
      </w:r>
      <w:r w:rsidRPr="00C15C32">
        <w:rPr>
          <w:rFonts w:ascii="Arial" w:hAnsi="Arial"/>
          <w:snapToGrid w:val="0"/>
          <w:lang w:eastAsia="cs-CZ"/>
        </w:rPr>
        <w:t xml:space="preserve">síců. </w:t>
      </w:r>
    </w:p>
    <w:p w14:paraId="02ABACB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14:paraId="0F0E01A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14:paraId="2761882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14:paraId="63B245DE" w14:textId="77777777" w:rsidR="00C46492" w:rsidRPr="00C15C32" w:rsidRDefault="00C46492" w:rsidP="00C46492">
      <w:pPr>
        <w:tabs>
          <w:tab w:val="num" w:pos="1134"/>
        </w:tabs>
        <w:spacing w:line="240" w:lineRule="atLeast"/>
        <w:rPr>
          <w:snapToGrid w:val="0"/>
          <w:color w:val="000000"/>
          <w:lang w:eastAsia="cs-CZ"/>
        </w:rPr>
      </w:pPr>
    </w:p>
    <w:p w14:paraId="492F4AD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Výjimky ze záruky</w:t>
      </w:r>
    </w:p>
    <w:p w14:paraId="3656D0E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bookmarkStart w:id="1"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1"/>
    </w:p>
    <w:p w14:paraId="3B98191C" w14:textId="77777777" w:rsidR="00C46492" w:rsidRPr="00A83792" w:rsidRDefault="00C46492" w:rsidP="00C46492">
      <w:pPr>
        <w:tabs>
          <w:tab w:val="num" w:pos="1134"/>
          <w:tab w:val="num" w:pos="1855"/>
        </w:tabs>
        <w:rPr>
          <w:rFonts w:ascii="Arial" w:hAnsi="Arial"/>
          <w:snapToGrid w:val="0"/>
          <w:lang w:eastAsia="cs-CZ"/>
        </w:rPr>
      </w:pPr>
    </w:p>
    <w:p w14:paraId="55082B0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Způsob uplatnění reklamace</w:t>
      </w:r>
    </w:p>
    <w:p w14:paraId="3568706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 xml:space="preserve">mlouvě. V reklamaci musí být vady popsány nebo </w:t>
      </w:r>
      <w:proofErr w:type="gramStart"/>
      <w:r w:rsidRPr="00A83792">
        <w:rPr>
          <w:rFonts w:ascii="Arial" w:hAnsi="Arial"/>
          <w:snapToGrid w:val="0"/>
          <w:lang w:eastAsia="cs-CZ"/>
        </w:rPr>
        <w:t>uvedeno</w:t>
      </w:r>
      <w:proofErr w:type="gramEnd"/>
      <w:r w:rsidRPr="00A83792">
        <w:rPr>
          <w:rFonts w:ascii="Arial" w:hAnsi="Arial"/>
          <w:snapToGrid w:val="0"/>
          <w:lang w:eastAsia="cs-CZ"/>
        </w:rPr>
        <w:t xml:space="preserve"> jak se projevují. Dále v reklamaci objednatel uvede, jakým způsobem požaduje sjednat nápravu. </w:t>
      </w:r>
    </w:p>
    <w:p w14:paraId="02AE1C95"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14:paraId="6C8B33D4"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je zjistí,</w:t>
      </w:r>
    </w:p>
    <w:p w14:paraId="33503299"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lastRenderedPageBreak/>
        <w:t>bez zbytečného odkladu poté, kdy je měl zjistit při vynaložení odborné péče při prohlídce při předání a převzetí díla,</w:t>
      </w:r>
    </w:p>
    <w:p w14:paraId="26B1D540"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14:paraId="0F4EBE89"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14:paraId="5AF04FC8" w14:textId="77777777" w:rsidR="00C46492" w:rsidRPr="000336EB" w:rsidRDefault="00C46492" w:rsidP="00C46492">
      <w:pPr>
        <w:tabs>
          <w:tab w:val="num" w:pos="1134"/>
          <w:tab w:val="num" w:pos="1855"/>
        </w:tabs>
        <w:rPr>
          <w:rFonts w:ascii="Arial" w:hAnsi="Arial"/>
          <w:snapToGrid w:val="0"/>
          <w:lang w:eastAsia="cs-CZ"/>
        </w:rPr>
      </w:pPr>
    </w:p>
    <w:p w14:paraId="5031867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14:paraId="1700892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nejpozději do </w:t>
      </w:r>
      <w:proofErr w:type="gramStart"/>
      <w:r w:rsidRPr="00A83792">
        <w:rPr>
          <w:rFonts w:ascii="Arial" w:hAnsi="Arial"/>
          <w:snapToGrid w:val="0"/>
          <w:lang w:eastAsia="cs-CZ"/>
        </w:rPr>
        <w:t>10ti</w:t>
      </w:r>
      <w:proofErr w:type="gramEnd"/>
      <w:r w:rsidRPr="00A83792">
        <w:rPr>
          <w:rFonts w:ascii="Arial" w:hAnsi="Arial"/>
          <w:snapToGrid w:val="0"/>
          <w:lang w:eastAsia="cs-CZ"/>
        </w:rPr>
        <w:t xml:space="preserve"> dnů po obdržení reklamace písemně oznámit </w:t>
      </w:r>
      <w:r>
        <w:rPr>
          <w:rFonts w:ascii="Arial" w:hAnsi="Arial"/>
          <w:snapToGrid w:val="0"/>
          <w:lang w:eastAsia="cs-CZ"/>
        </w:rPr>
        <w:t>o</w:t>
      </w:r>
      <w:r w:rsidRPr="00A83792">
        <w:rPr>
          <w:rFonts w:ascii="Arial" w:hAnsi="Arial"/>
          <w:snapToGrid w:val="0"/>
          <w:lang w:eastAsia="cs-CZ"/>
        </w:rPr>
        <w:t>bjednateli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 xml:space="preserve">ace, a to bez ohledu na </w:t>
      </w:r>
      <w:proofErr w:type="gramStart"/>
      <w:r>
        <w:rPr>
          <w:rFonts w:ascii="Arial" w:hAnsi="Arial"/>
          <w:snapToGrid w:val="0"/>
          <w:lang w:eastAsia="cs-CZ"/>
        </w:rPr>
        <w:t>to</w:t>
      </w:r>
      <w:proofErr w:type="gramEnd"/>
      <w:r>
        <w:rPr>
          <w:rFonts w:ascii="Arial" w:hAnsi="Arial"/>
          <w:snapToGrid w:val="0"/>
          <w:lang w:eastAsia="cs-CZ"/>
        </w:rPr>
        <w:t xml:space="preserve">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14:paraId="0A99812C"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nastoupit neprodleně k odstranění reklamované vady, nejpozději však do </w:t>
      </w:r>
      <w:proofErr w:type="gramStart"/>
      <w:r w:rsidRPr="00A83792">
        <w:rPr>
          <w:rFonts w:ascii="Arial" w:hAnsi="Arial"/>
          <w:snapToGrid w:val="0"/>
          <w:lang w:eastAsia="cs-CZ"/>
        </w:rPr>
        <w:t>15ti</w:t>
      </w:r>
      <w:proofErr w:type="gramEnd"/>
      <w:r w:rsidRPr="00A83792">
        <w:rPr>
          <w:rFonts w:ascii="Arial" w:hAnsi="Arial"/>
          <w:snapToGrid w:val="0"/>
          <w:lang w:eastAsia="cs-CZ"/>
        </w:rPr>
        <w:t xml:space="preserve"> 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14:paraId="3DFD21B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 xml:space="preserve">hotovitel k odstranění reklamované vady ani do </w:t>
      </w:r>
      <w:proofErr w:type="gramStart"/>
      <w:r w:rsidRPr="00A83792">
        <w:rPr>
          <w:rFonts w:ascii="Arial" w:hAnsi="Arial"/>
          <w:snapToGrid w:val="0"/>
          <w:lang w:eastAsia="cs-CZ"/>
        </w:rPr>
        <w:t>20ti</w:t>
      </w:r>
      <w:proofErr w:type="gramEnd"/>
      <w:r w:rsidRPr="00A83792">
        <w:rPr>
          <w:rFonts w:ascii="Arial" w:hAnsi="Arial"/>
          <w:snapToGrid w:val="0"/>
          <w:lang w:eastAsia="cs-CZ"/>
        </w:rPr>
        <w:t xml:space="preserve">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14:paraId="3303542E"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14:paraId="21C1355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14:paraId="0C2903A9"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14:paraId="1C7E19D4" w14:textId="77777777" w:rsidR="00C46492" w:rsidRPr="00A83792" w:rsidRDefault="00C46492" w:rsidP="00C46492">
      <w:pPr>
        <w:tabs>
          <w:tab w:val="num" w:pos="1134"/>
        </w:tabs>
        <w:rPr>
          <w:rFonts w:ascii="Arial" w:hAnsi="Arial"/>
          <w:lang w:eastAsia="cs-CZ"/>
        </w:rPr>
      </w:pPr>
    </w:p>
    <w:p w14:paraId="2CB18CA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14:paraId="326E4DDE"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14:paraId="4CAE1E0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14:paraId="4EC1FCD4"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14:paraId="030D4383" w14:textId="77777777" w:rsidR="00C46492" w:rsidRPr="000336EB" w:rsidRDefault="00C46492" w:rsidP="00C46492">
      <w:pPr>
        <w:ind w:left="708"/>
        <w:rPr>
          <w:rFonts w:ascii="Arial" w:hAnsi="Arial" w:cs="Arial"/>
          <w:sz w:val="24"/>
          <w:szCs w:val="24"/>
          <w:lang w:eastAsia="cs-CZ"/>
        </w:rPr>
      </w:pPr>
    </w:p>
    <w:p w14:paraId="2EE39AAF" w14:textId="77777777" w:rsidR="00C46492" w:rsidRPr="000336EB" w:rsidRDefault="00C46492" w:rsidP="00C46492">
      <w:pPr>
        <w:pStyle w:val="Styl5"/>
        <w:ind w:hanging="720"/>
      </w:pPr>
      <w:r w:rsidRPr="000336EB">
        <w:t>Vlastnictví díla a nebezpečí škody na díle</w:t>
      </w:r>
    </w:p>
    <w:p w14:paraId="6CB1F7DA" w14:textId="77777777" w:rsidR="00C46492" w:rsidRPr="000336EB" w:rsidRDefault="00C46492" w:rsidP="00C46492">
      <w:pPr>
        <w:ind w:left="708"/>
        <w:rPr>
          <w:rFonts w:ascii="Arial" w:hAnsi="Arial"/>
          <w:sz w:val="24"/>
          <w:szCs w:val="24"/>
          <w:lang w:eastAsia="cs-CZ"/>
        </w:rPr>
      </w:pPr>
    </w:p>
    <w:p w14:paraId="027E539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Vlastnictví díla</w:t>
      </w:r>
    </w:p>
    <w:p w14:paraId="4359A930"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14:paraId="61BC6E67" w14:textId="77777777" w:rsidR="00C46492" w:rsidRPr="000336EB" w:rsidRDefault="00C46492" w:rsidP="00C46492">
      <w:pPr>
        <w:tabs>
          <w:tab w:val="num" w:pos="1134"/>
        </w:tabs>
        <w:rPr>
          <w:rFonts w:ascii="Arial" w:hAnsi="Arial"/>
          <w:sz w:val="24"/>
          <w:szCs w:val="24"/>
          <w:lang w:eastAsia="cs-CZ"/>
        </w:rPr>
      </w:pPr>
    </w:p>
    <w:p w14:paraId="14E45FB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Nebezpečí škody na díle</w:t>
      </w:r>
    </w:p>
    <w:p w14:paraId="183840A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14:paraId="41150C5A" w14:textId="77777777" w:rsidR="00C46492" w:rsidRPr="000336EB" w:rsidRDefault="00C46492" w:rsidP="00C46492">
      <w:pPr>
        <w:tabs>
          <w:tab w:val="num" w:pos="1134"/>
        </w:tabs>
        <w:ind w:left="1056"/>
        <w:rPr>
          <w:rFonts w:ascii="Arial" w:hAnsi="Arial"/>
          <w:sz w:val="24"/>
          <w:szCs w:val="24"/>
          <w:lang w:eastAsia="cs-CZ"/>
        </w:rPr>
      </w:pPr>
    </w:p>
    <w:p w14:paraId="5F87AFAF" w14:textId="77777777" w:rsidR="00C46492" w:rsidRPr="000336EB" w:rsidRDefault="00C46492" w:rsidP="00C46492">
      <w:pPr>
        <w:pStyle w:val="Styl5"/>
        <w:ind w:hanging="720"/>
      </w:pPr>
      <w:r w:rsidRPr="000336EB">
        <w:t>Zajištění závazků Zhotovitele</w:t>
      </w:r>
    </w:p>
    <w:p w14:paraId="736BC85A" w14:textId="77777777" w:rsidR="00C46492" w:rsidRPr="000336EB" w:rsidRDefault="00C46492" w:rsidP="00C46492">
      <w:pPr>
        <w:tabs>
          <w:tab w:val="num" w:pos="1134"/>
        </w:tabs>
        <w:rPr>
          <w:rFonts w:ascii="Arial" w:hAnsi="Arial"/>
          <w:sz w:val="24"/>
          <w:szCs w:val="24"/>
          <w:u w:val="single"/>
          <w:lang w:eastAsia="cs-CZ"/>
        </w:rPr>
      </w:pPr>
    </w:p>
    <w:p w14:paraId="08F2279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lastRenderedPageBreak/>
        <w:t>Zajištění závazků z</w:t>
      </w:r>
      <w:r w:rsidRPr="000336EB">
        <w:rPr>
          <w:rFonts w:ascii="Arial" w:hAnsi="Arial"/>
          <w:sz w:val="24"/>
          <w:szCs w:val="24"/>
          <w:u w:val="single"/>
          <w:lang w:eastAsia="cs-CZ"/>
        </w:rPr>
        <w:t>hotovitele po dobu realizace díla</w:t>
      </w:r>
    </w:p>
    <w:p w14:paraId="4CE5D8A5"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14:paraId="28B51765"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 xml:space="preserve">až do předání díla bez vad a </w:t>
      </w:r>
      <w:proofErr w:type="gramStart"/>
      <w:r w:rsidRPr="00A83792">
        <w:rPr>
          <w:rFonts w:ascii="Arial" w:hAnsi="Arial" w:cs="Arial"/>
          <w:lang w:eastAsia="cs-CZ"/>
        </w:rPr>
        <w:t>nedodělků</w:t>
      </w:r>
      <w:proofErr w:type="gramEnd"/>
      <w:r w:rsidRPr="00A83792">
        <w:rPr>
          <w:rFonts w:ascii="Arial" w:hAnsi="Arial" w:cs="Arial"/>
          <w:lang w:eastAsia="cs-CZ"/>
        </w:rPr>
        <w:t xml:space="preserve">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14:paraId="464F554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proofErr w:type="gramStart"/>
      <w:r>
        <w:rPr>
          <w:rFonts w:ascii="Arial" w:hAnsi="Arial"/>
          <w:snapToGrid w:val="0"/>
          <w:lang w:eastAsia="cs-CZ"/>
        </w:rPr>
        <w:t>Z  bankovní</w:t>
      </w:r>
      <w:proofErr w:type="gramEnd"/>
      <w:r>
        <w:rPr>
          <w:rFonts w:ascii="Arial" w:hAnsi="Arial"/>
          <w:snapToGrid w:val="0"/>
          <w:lang w:eastAsia="cs-CZ"/>
        </w:rPr>
        <w:t xml:space="preserve">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C8791F5"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14:paraId="27F745F0"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5442CB3F"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14:paraId="217C1F88" w14:textId="77777777" w:rsidR="00C46492" w:rsidRPr="000336EB" w:rsidRDefault="00C46492" w:rsidP="00C46492">
      <w:pPr>
        <w:tabs>
          <w:tab w:val="num" w:pos="1134"/>
        </w:tabs>
        <w:rPr>
          <w:rFonts w:ascii="Arial" w:hAnsi="Arial"/>
          <w:snapToGrid w:val="0"/>
          <w:lang w:eastAsia="cs-CZ"/>
        </w:rPr>
      </w:pPr>
    </w:p>
    <w:p w14:paraId="31D2709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14:paraId="7136E01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14:paraId="613FE73C"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14:paraId="6B96E600"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proofErr w:type="gramStart"/>
      <w:r>
        <w:rPr>
          <w:rFonts w:ascii="Arial" w:hAnsi="Arial"/>
          <w:snapToGrid w:val="0"/>
          <w:lang w:eastAsia="cs-CZ"/>
        </w:rPr>
        <w:t>Z  bankovní</w:t>
      </w:r>
      <w:proofErr w:type="gramEnd"/>
      <w:r>
        <w:rPr>
          <w:rFonts w:ascii="Arial" w:hAnsi="Arial"/>
          <w:snapToGrid w:val="0"/>
          <w:lang w:eastAsia="cs-CZ"/>
        </w:rPr>
        <w:t xml:space="preserve">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17027BD9"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5555F265"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14:paraId="5D41003B" w14:textId="77777777" w:rsidR="00C46492" w:rsidRPr="00A83792" w:rsidRDefault="00C46492" w:rsidP="00C46492">
      <w:pPr>
        <w:tabs>
          <w:tab w:val="num" w:pos="1134"/>
        </w:tabs>
        <w:rPr>
          <w:rFonts w:ascii="Arial" w:hAnsi="Arial"/>
          <w:lang w:eastAsia="cs-CZ"/>
        </w:rPr>
      </w:pPr>
    </w:p>
    <w:p w14:paraId="21B2B4B9" w14:textId="77777777" w:rsidR="00C46492" w:rsidRPr="000336EB" w:rsidRDefault="00C46492" w:rsidP="00C46492">
      <w:pPr>
        <w:pStyle w:val="Styl5"/>
        <w:ind w:hanging="720"/>
      </w:pPr>
      <w:r w:rsidRPr="000336EB">
        <w:t>Pojištění díla</w:t>
      </w:r>
    </w:p>
    <w:p w14:paraId="5FCBD627" w14:textId="77777777" w:rsidR="00C46492" w:rsidRPr="000336EB" w:rsidRDefault="00C46492" w:rsidP="00C46492">
      <w:pPr>
        <w:ind w:left="708"/>
        <w:rPr>
          <w:rFonts w:ascii="Arial" w:hAnsi="Arial"/>
          <w:sz w:val="24"/>
          <w:szCs w:val="24"/>
          <w:lang w:eastAsia="cs-CZ"/>
        </w:rPr>
      </w:pPr>
    </w:p>
    <w:p w14:paraId="29E371C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14:paraId="1591CB4C"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14:paraId="1530E5D3"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lastRenderedPageBreak/>
        <w:t>Pojištění odpovědnosti za škodu z výkonu podnikatelské činnosti musí pokrývat škody na věcech (vzniklé poškozením, zničením nebo pohřešováním) a na zdraví (úrazem nebo nemocí):</w:t>
      </w:r>
    </w:p>
    <w:p w14:paraId="0FED8082"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14:paraId="2567BF30"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způsobené vadným výrobkem, </w:t>
      </w:r>
    </w:p>
    <w:p w14:paraId="181E649D"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14:paraId="61069C2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vzniklé v souvislosti s vlastnictvím nemovitosti, </w:t>
      </w:r>
    </w:p>
    <w:p w14:paraId="55A131B9"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vzniklé na věcech zaměstnanců.</w:t>
      </w:r>
    </w:p>
    <w:p w14:paraId="23FD70D5"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14:paraId="4CDE6110" w14:textId="77777777" w:rsidR="00C46492" w:rsidRPr="00A83792" w:rsidRDefault="00C46492" w:rsidP="00C46492">
      <w:pPr>
        <w:tabs>
          <w:tab w:val="num" w:pos="1134"/>
        </w:tabs>
        <w:rPr>
          <w:rFonts w:ascii="Arial" w:hAnsi="Arial"/>
          <w:lang w:eastAsia="cs-CZ"/>
        </w:rPr>
      </w:pPr>
    </w:p>
    <w:p w14:paraId="0A3E79C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Pojištění díla</w:t>
      </w:r>
    </w:p>
    <w:p w14:paraId="19D3A942" w14:textId="77777777" w:rsidR="00C46492" w:rsidRPr="00A83792" w:rsidRDefault="00C46492" w:rsidP="00C46492">
      <w:pPr>
        <w:numPr>
          <w:ilvl w:val="2"/>
          <w:numId w:val="4"/>
        </w:numPr>
        <w:tabs>
          <w:tab w:val="num" w:pos="1260"/>
          <w:tab w:val="num" w:pos="4406"/>
        </w:tabs>
        <w:ind w:left="1134" w:hanging="1134"/>
        <w:rPr>
          <w:rFonts w:ascii="Arial" w:hAnsi="Arial"/>
          <w:lang w:eastAsia="cs-CZ"/>
        </w:rPr>
      </w:pPr>
      <w:r w:rsidRPr="00A83792">
        <w:rPr>
          <w:rFonts w:ascii="Arial" w:hAnsi="Arial"/>
          <w:snapToGrid w:val="0"/>
          <w:lang w:eastAsia="cs-CZ"/>
        </w:rPr>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14:paraId="6810FF26"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14:paraId="6F193B27"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14:paraId="35FF4C04"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pádem pojištěné věci, nárazem,</w:t>
      </w:r>
    </w:p>
    <w:p w14:paraId="1E14113E"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pádem stromů, stožárů a jiných předmětů,</w:t>
      </w:r>
    </w:p>
    <w:p w14:paraId="02E63E8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vodou vytékající z vodovodních zařízení,</w:t>
      </w:r>
    </w:p>
    <w:p w14:paraId="55FAAEEB" w14:textId="77777777" w:rsidR="00C46492" w:rsidRPr="00A83792" w:rsidRDefault="00C46492" w:rsidP="00C46492">
      <w:pPr>
        <w:numPr>
          <w:ilvl w:val="3"/>
          <w:numId w:val="4"/>
        </w:numPr>
        <w:tabs>
          <w:tab w:val="num" w:pos="1134"/>
          <w:tab w:val="num" w:pos="2160"/>
        </w:tabs>
        <w:ind w:left="1134" w:hanging="1134"/>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14:paraId="0D154558" w14:textId="77777777" w:rsidR="00C46492" w:rsidRPr="00A83792" w:rsidRDefault="00C46492" w:rsidP="00C46492">
      <w:pPr>
        <w:numPr>
          <w:ilvl w:val="3"/>
          <w:numId w:val="4"/>
        </w:numPr>
        <w:tabs>
          <w:tab w:val="num" w:pos="1134"/>
          <w:tab w:val="num" w:pos="2160"/>
        </w:tabs>
        <w:ind w:left="1134" w:hanging="1134"/>
        <w:rPr>
          <w:rFonts w:ascii="Arial" w:hAnsi="Arial"/>
          <w:lang w:eastAsia="cs-CZ"/>
        </w:rPr>
      </w:pPr>
      <w:r w:rsidRPr="00A83792">
        <w:rPr>
          <w:rFonts w:ascii="Arial" w:hAnsi="Arial" w:cs="Arial"/>
          <w:lang w:eastAsia="cs-CZ"/>
        </w:rPr>
        <w:t>krádeží.</w:t>
      </w:r>
    </w:p>
    <w:p w14:paraId="0411EE8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14:paraId="3EF8754E" w14:textId="77777777" w:rsidR="00C46492" w:rsidRPr="00A83792" w:rsidRDefault="00C46492" w:rsidP="00C46492">
      <w:pPr>
        <w:tabs>
          <w:tab w:val="num" w:pos="1134"/>
        </w:tabs>
        <w:rPr>
          <w:rFonts w:ascii="Arial" w:hAnsi="Arial"/>
          <w:snapToGrid w:val="0"/>
          <w:lang w:eastAsia="cs-CZ"/>
        </w:rPr>
      </w:pPr>
    </w:p>
    <w:p w14:paraId="5CB8F70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14:paraId="3EE951C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14:paraId="17F4479F" w14:textId="77777777" w:rsidR="00C46492" w:rsidRPr="00A83792" w:rsidRDefault="00C46492" w:rsidP="00C46492">
      <w:pPr>
        <w:tabs>
          <w:tab w:val="num" w:pos="1134"/>
        </w:tabs>
        <w:rPr>
          <w:rFonts w:ascii="Arial" w:hAnsi="Arial"/>
          <w:snapToGrid w:val="0"/>
          <w:lang w:eastAsia="cs-CZ"/>
        </w:rPr>
      </w:pPr>
    </w:p>
    <w:p w14:paraId="116C54F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14:paraId="04033B2E"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14:paraId="0B020BD6" w14:textId="77777777" w:rsidR="00C46492" w:rsidRPr="000336EB" w:rsidRDefault="00C46492" w:rsidP="00C46492">
      <w:pPr>
        <w:tabs>
          <w:tab w:val="num" w:pos="1134"/>
        </w:tabs>
        <w:rPr>
          <w:rFonts w:ascii="Arial" w:hAnsi="Arial"/>
          <w:snapToGrid w:val="0"/>
          <w:lang w:eastAsia="cs-CZ"/>
        </w:rPr>
      </w:pPr>
    </w:p>
    <w:p w14:paraId="688CC61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14:paraId="7B9846C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14:paraId="1BE04C1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14:paraId="06D4A5EB" w14:textId="77777777" w:rsidR="00C46492" w:rsidRPr="000336EB" w:rsidRDefault="00C46492" w:rsidP="00C46492">
      <w:pPr>
        <w:tabs>
          <w:tab w:val="num" w:pos="1134"/>
        </w:tabs>
        <w:rPr>
          <w:rFonts w:ascii="Arial" w:hAnsi="Arial" w:cs="Arial"/>
          <w:b/>
          <w:color w:val="00B050"/>
          <w:szCs w:val="24"/>
          <w:lang w:eastAsia="cs-CZ"/>
        </w:rPr>
      </w:pPr>
    </w:p>
    <w:p w14:paraId="26EDD06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14:paraId="0C60194B"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14:paraId="5DB715FB"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14:paraId="53D31FD0"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14:paraId="65786266" w14:textId="77777777" w:rsidR="00C46492" w:rsidRPr="000336EB" w:rsidRDefault="00C46492" w:rsidP="00C46492">
      <w:pPr>
        <w:tabs>
          <w:tab w:val="num" w:pos="1134"/>
          <w:tab w:val="num" w:pos="1855"/>
        </w:tabs>
        <w:rPr>
          <w:rFonts w:ascii="Arial" w:hAnsi="Arial"/>
          <w:sz w:val="24"/>
          <w:szCs w:val="24"/>
          <w:lang w:eastAsia="cs-CZ"/>
        </w:rPr>
      </w:pPr>
      <w:r w:rsidRPr="00A83792">
        <w:rPr>
          <w:rFonts w:ascii="Arial" w:hAnsi="Arial"/>
          <w:snapToGrid w:val="0"/>
          <w:lang w:eastAsia="cs-CZ"/>
        </w:rPr>
        <w:br/>
      </w:r>
    </w:p>
    <w:p w14:paraId="5663DC36" w14:textId="77777777" w:rsidR="00C46492" w:rsidRPr="000336EB" w:rsidRDefault="00C46492" w:rsidP="00C46492">
      <w:pPr>
        <w:pStyle w:val="Styl5"/>
        <w:ind w:hanging="720"/>
      </w:pPr>
      <w:r w:rsidRPr="000336EB">
        <w:t>Vyšší moc</w:t>
      </w:r>
    </w:p>
    <w:p w14:paraId="5003F8CE" w14:textId="77777777" w:rsidR="00C46492" w:rsidRPr="000336EB" w:rsidRDefault="00C46492" w:rsidP="00C46492">
      <w:pPr>
        <w:rPr>
          <w:rFonts w:ascii="Arial" w:hAnsi="Arial"/>
          <w:sz w:val="24"/>
          <w:szCs w:val="24"/>
          <w:u w:val="single"/>
          <w:lang w:eastAsia="cs-CZ"/>
        </w:rPr>
      </w:pPr>
    </w:p>
    <w:p w14:paraId="436CD3F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Definice vyšší moci</w:t>
      </w:r>
    </w:p>
    <w:p w14:paraId="410CC8D4"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lastRenderedPageBreak/>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14:paraId="228150E6" w14:textId="77777777" w:rsidR="00C46492" w:rsidRPr="00A83792" w:rsidRDefault="00C46492" w:rsidP="00C46492">
      <w:pPr>
        <w:tabs>
          <w:tab w:val="num" w:pos="1134"/>
        </w:tabs>
        <w:spacing w:line="240" w:lineRule="atLeast"/>
        <w:rPr>
          <w:rFonts w:ascii="Arial" w:hAnsi="Arial"/>
          <w:snapToGrid w:val="0"/>
          <w:color w:val="000000"/>
          <w:lang w:eastAsia="cs-CZ"/>
        </w:rPr>
      </w:pPr>
    </w:p>
    <w:p w14:paraId="56093FE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14:paraId="3BE54B2C"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14:paraId="6681B10C" w14:textId="77777777" w:rsidR="00C46492" w:rsidRPr="000336EB" w:rsidRDefault="00C46492" w:rsidP="00C46492">
      <w:pPr>
        <w:spacing w:line="240" w:lineRule="atLeast"/>
        <w:rPr>
          <w:snapToGrid w:val="0"/>
          <w:color w:val="000000"/>
          <w:sz w:val="24"/>
          <w:lang w:eastAsia="cs-CZ"/>
        </w:rPr>
      </w:pPr>
    </w:p>
    <w:p w14:paraId="1871FFF0" w14:textId="77777777" w:rsidR="00C46492" w:rsidRPr="000336EB" w:rsidRDefault="00C46492" w:rsidP="00C46492">
      <w:pPr>
        <w:pStyle w:val="Styl5"/>
        <w:ind w:hanging="720"/>
      </w:pPr>
      <w:r w:rsidRPr="000336EB">
        <w:t>Změna smlouvy</w:t>
      </w:r>
    </w:p>
    <w:p w14:paraId="68746736" w14:textId="77777777" w:rsidR="00C46492" w:rsidRPr="000336EB" w:rsidRDefault="00C46492" w:rsidP="00C46492">
      <w:pPr>
        <w:ind w:left="708"/>
        <w:rPr>
          <w:rFonts w:ascii="Arial" w:hAnsi="Arial"/>
          <w:sz w:val="24"/>
          <w:szCs w:val="24"/>
          <w:lang w:eastAsia="cs-CZ"/>
        </w:rPr>
      </w:pPr>
    </w:p>
    <w:p w14:paraId="54A8785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14:paraId="5E1D161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14:paraId="1CE4651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14:paraId="0105FD5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14:paraId="5DD3D27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Převod práv a povinností ze smlouvy</w:t>
      </w:r>
    </w:p>
    <w:p w14:paraId="223EB285"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14:paraId="5A53649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14:paraId="4C46F19C" w14:textId="77777777" w:rsidR="00C46492" w:rsidRPr="000336EB" w:rsidRDefault="00C46492" w:rsidP="00C46492">
      <w:pPr>
        <w:spacing w:line="240" w:lineRule="atLeast"/>
        <w:rPr>
          <w:rFonts w:ascii="Arial" w:hAnsi="Arial"/>
          <w:snapToGrid w:val="0"/>
          <w:color w:val="000000"/>
          <w:sz w:val="24"/>
          <w:lang w:eastAsia="cs-CZ"/>
        </w:rPr>
      </w:pPr>
    </w:p>
    <w:p w14:paraId="58AFD812" w14:textId="77777777" w:rsidR="00C46492" w:rsidRPr="000336EB" w:rsidRDefault="00C46492" w:rsidP="00C46492">
      <w:pPr>
        <w:pStyle w:val="Styl5"/>
        <w:ind w:hanging="720"/>
      </w:pPr>
      <w:r w:rsidRPr="000336EB">
        <w:t>Odstoupení od smlouvy</w:t>
      </w:r>
    </w:p>
    <w:p w14:paraId="6D0101AE" w14:textId="77777777" w:rsidR="00C46492" w:rsidRPr="000336EB" w:rsidRDefault="00C46492" w:rsidP="00C46492">
      <w:pPr>
        <w:ind w:left="708"/>
        <w:rPr>
          <w:rFonts w:ascii="Arial" w:hAnsi="Arial"/>
          <w:sz w:val="24"/>
          <w:szCs w:val="24"/>
          <w:lang w:eastAsia="cs-CZ"/>
        </w:rPr>
      </w:pPr>
    </w:p>
    <w:p w14:paraId="5AAA5391" w14:textId="77777777" w:rsidR="00C46492" w:rsidRPr="00DB5E82"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DB5E82">
        <w:rPr>
          <w:rFonts w:ascii="Arial" w:hAnsi="Arial"/>
          <w:sz w:val="24"/>
          <w:szCs w:val="24"/>
          <w:u w:val="single"/>
          <w:lang w:eastAsia="cs-CZ"/>
        </w:rPr>
        <w:t>Důvody opravňující k odstoupení od smlouvy</w:t>
      </w:r>
    </w:p>
    <w:p w14:paraId="5354B61E"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sidRPr="00DB5E82">
        <w:rPr>
          <w:rFonts w:ascii="Arial" w:hAnsi="Arial"/>
          <w:snapToGrid w:val="0"/>
          <w:lang w:eastAsia="cs-CZ"/>
        </w:rPr>
        <w:t xml:space="preserve">Smluvní strany mohou od smlouvy o dílo odstoupit pouze z důvodů uvedených v zákoně, ve smlouvě o dílo a v těchto obchodních podmínkách. </w:t>
      </w:r>
    </w:p>
    <w:p w14:paraId="73DB91EF"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sidRPr="00DB5E82">
        <w:rPr>
          <w:rFonts w:ascii="Arial" w:hAnsi="Arial"/>
          <w:snapToGrid w:val="0"/>
          <w:lang w:eastAsia="cs-CZ"/>
        </w:rPr>
        <w:t>Nastanou-li u některé ze smluvních stran důvody k odstoupení je tato smluvní strana povinna to bez zbytečného odkladu oznámit druhé smluvní straně a vyvolat jednání zástupců oprávněných k podpisu smlouvy.</w:t>
      </w:r>
    </w:p>
    <w:p w14:paraId="497A7363" w14:textId="77777777" w:rsidR="00C46492" w:rsidRPr="00A83792" w:rsidRDefault="00C46492" w:rsidP="00C46492">
      <w:pPr>
        <w:tabs>
          <w:tab w:val="num" w:pos="1134"/>
        </w:tabs>
        <w:rPr>
          <w:rFonts w:ascii="Arial" w:hAnsi="Arial" w:cs="Arial"/>
          <w:lang w:eastAsia="cs-CZ"/>
        </w:rPr>
      </w:pPr>
    </w:p>
    <w:p w14:paraId="79A976A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14:paraId="7539CEC3" w14:textId="77777777" w:rsidR="00C46492" w:rsidRPr="00A8379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14:paraId="45BE16D6"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14:paraId="287EDD4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Den účinnosti odstoupení</w:t>
      </w:r>
    </w:p>
    <w:p w14:paraId="25FC6003" w14:textId="77777777" w:rsidR="00C46492" w:rsidRPr="00BF794C" w:rsidRDefault="00C46492" w:rsidP="00C46492">
      <w:pPr>
        <w:tabs>
          <w:tab w:val="num" w:pos="1134"/>
        </w:tabs>
        <w:ind w:hanging="1277"/>
        <w:rPr>
          <w:rFonts w:ascii="Arial" w:hAnsi="Arial"/>
          <w:strike/>
          <w:color w:val="FF0000"/>
          <w:sz w:val="24"/>
          <w:szCs w:val="24"/>
          <w:lang w:eastAsia="cs-CZ"/>
        </w:rPr>
      </w:pPr>
      <w:r>
        <w:rPr>
          <w:rFonts w:ascii="Arial" w:hAnsi="Arial"/>
          <w:snapToGrid w:val="0"/>
          <w:lang w:eastAsia="cs-CZ"/>
        </w:rPr>
        <w:tab/>
      </w:r>
      <w:r w:rsidRPr="00BF794C">
        <w:rPr>
          <w:rFonts w:ascii="Arial" w:hAnsi="Arial"/>
          <w:snapToGrid w:val="0"/>
          <w:lang w:eastAsia="cs-CZ"/>
        </w:rPr>
        <w:t xml:space="preserve">Odstoupení od smlouvy nastává okamžikem </w:t>
      </w:r>
      <w:r w:rsidRPr="0084083E">
        <w:rPr>
          <w:rFonts w:ascii="Arial" w:hAnsi="Arial"/>
          <w:snapToGrid w:val="0"/>
          <w:color w:val="000000"/>
          <w:lang w:eastAsia="cs-CZ"/>
        </w:rPr>
        <w:t>doručení písemného oznámení o odstoupení</w:t>
      </w:r>
      <w:r w:rsidRPr="00BF794C">
        <w:rPr>
          <w:rFonts w:ascii="Arial" w:hAnsi="Arial"/>
          <w:snapToGrid w:val="0"/>
          <w:color w:val="FF0000"/>
          <w:lang w:eastAsia="cs-CZ"/>
        </w:rPr>
        <w:t xml:space="preserve"> </w:t>
      </w:r>
      <w:r w:rsidRPr="0084083E">
        <w:rPr>
          <w:rFonts w:ascii="Arial" w:hAnsi="Arial"/>
          <w:snapToGrid w:val="0"/>
          <w:color w:val="000000"/>
          <w:lang w:eastAsia="cs-CZ"/>
        </w:rPr>
        <w:t>druhé straně.</w:t>
      </w:r>
    </w:p>
    <w:p w14:paraId="5DFC1DCB" w14:textId="77777777" w:rsidR="00C46492" w:rsidRPr="00BF794C" w:rsidRDefault="00C46492" w:rsidP="00C46492">
      <w:pPr>
        <w:tabs>
          <w:tab w:val="num" w:pos="1134"/>
        </w:tabs>
        <w:rPr>
          <w:rFonts w:ascii="Arial" w:hAnsi="Arial"/>
          <w:strike/>
          <w:color w:val="FF0000"/>
          <w:sz w:val="24"/>
          <w:szCs w:val="24"/>
          <w:lang w:eastAsia="cs-CZ"/>
        </w:rPr>
      </w:pPr>
    </w:p>
    <w:p w14:paraId="2C0FD24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14:paraId="7601FBD3" w14:textId="77777777" w:rsidR="00C46492" w:rsidRPr="00A83792" w:rsidRDefault="00C46492" w:rsidP="00C46492">
      <w:pPr>
        <w:numPr>
          <w:ilvl w:val="2"/>
          <w:numId w:val="4"/>
        </w:numPr>
        <w:tabs>
          <w:tab w:val="num" w:pos="4406"/>
        </w:tabs>
        <w:ind w:left="1134" w:hanging="1134"/>
        <w:rPr>
          <w:rFonts w:ascii="Arial" w:hAnsi="Arial"/>
          <w:snapToGrid w:val="0"/>
          <w:lang w:eastAsia="cs-CZ"/>
        </w:rPr>
      </w:pPr>
      <w:r w:rsidRPr="00A83792">
        <w:rPr>
          <w:rFonts w:ascii="Arial" w:hAnsi="Arial"/>
          <w:snapToGrid w:val="0"/>
          <w:lang w:eastAsia="cs-CZ"/>
        </w:rPr>
        <w:lastRenderedPageBreak/>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14:paraId="4526C34A"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14:paraId="7B1ECE9D"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14:paraId="67E949FB" w14:textId="77777777" w:rsidR="00C46492" w:rsidRPr="00A83792" w:rsidRDefault="00C46492" w:rsidP="00C46492">
      <w:pPr>
        <w:numPr>
          <w:ilvl w:val="3"/>
          <w:numId w:val="4"/>
        </w:numPr>
        <w:tabs>
          <w:tab w:val="clear" w:pos="2484"/>
          <w:tab w:val="num" w:pos="1134"/>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14:paraId="7BC80037"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14:paraId="42BD3C9C"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14:paraId="70CB059C" w14:textId="77777777" w:rsidR="00C464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w:t>
      </w:r>
      <w:proofErr w:type="gramStart"/>
      <w:r w:rsidRPr="00A83792">
        <w:rPr>
          <w:rFonts w:ascii="Arial" w:hAnsi="Arial"/>
          <w:snapToGrid w:val="0"/>
          <w:lang w:eastAsia="cs-CZ"/>
        </w:rPr>
        <w:t>zisk</w:t>
      </w:r>
      <w:proofErr w:type="gramEnd"/>
      <w:r w:rsidRPr="00A83792">
        <w:rPr>
          <w:rFonts w:ascii="Arial" w:hAnsi="Arial"/>
          <w:snapToGrid w:val="0"/>
          <w:lang w:eastAsia="cs-CZ"/>
        </w:rPr>
        <w:t xml:space="preserve">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14:paraId="37A322D0" w14:textId="77777777" w:rsidR="00C46492" w:rsidRPr="00DB5E82" w:rsidRDefault="00C46492" w:rsidP="00C46492">
      <w:pPr>
        <w:tabs>
          <w:tab w:val="num" w:pos="1134"/>
          <w:tab w:val="num" w:pos="2160"/>
        </w:tabs>
        <w:rPr>
          <w:rFonts w:ascii="Arial" w:hAnsi="Arial"/>
          <w:snapToGrid w:val="0"/>
          <w:lang w:eastAsia="cs-CZ"/>
        </w:rPr>
      </w:pPr>
    </w:p>
    <w:p w14:paraId="087B6A32" w14:textId="77777777" w:rsidR="00C46492" w:rsidRPr="000336EB" w:rsidRDefault="00C46492" w:rsidP="00C46492">
      <w:pPr>
        <w:pStyle w:val="Styl5"/>
        <w:ind w:hanging="720"/>
      </w:pPr>
      <w:r w:rsidRPr="000336EB">
        <w:t>Řešení sporů</w:t>
      </w:r>
    </w:p>
    <w:p w14:paraId="01A5B179" w14:textId="77777777" w:rsidR="00C46492" w:rsidRPr="000336EB" w:rsidRDefault="00C46492" w:rsidP="00C46492">
      <w:pPr>
        <w:ind w:left="708"/>
        <w:rPr>
          <w:rFonts w:ascii="Arial" w:hAnsi="Arial"/>
          <w:sz w:val="24"/>
          <w:szCs w:val="24"/>
          <w:lang w:eastAsia="cs-CZ"/>
        </w:rPr>
      </w:pPr>
    </w:p>
    <w:p w14:paraId="4C96100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Příslušnost soudu</w:t>
      </w:r>
    </w:p>
    <w:p w14:paraId="33F0ADD0"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14:paraId="3348D363" w14:textId="77777777" w:rsidR="00C46492" w:rsidRPr="000336EB" w:rsidRDefault="00C46492" w:rsidP="00C46492">
      <w:pPr>
        <w:tabs>
          <w:tab w:val="num" w:pos="1134"/>
        </w:tabs>
        <w:rPr>
          <w:rFonts w:ascii="Arial" w:hAnsi="Arial"/>
          <w:snapToGrid w:val="0"/>
          <w:lang w:eastAsia="cs-CZ"/>
        </w:rPr>
      </w:pPr>
    </w:p>
    <w:p w14:paraId="0BE25A1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Volba práva</w:t>
      </w:r>
    </w:p>
    <w:p w14:paraId="05A768D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14:paraId="026CFDC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14:paraId="2A51A68C" w14:textId="77777777" w:rsidR="00C46492" w:rsidRPr="000336EB" w:rsidRDefault="00C46492" w:rsidP="00C46492">
      <w:pPr>
        <w:tabs>
          <w:tab w:val="num" w:pos="530"/>
        </w:tabs>
        <w:ind w:right="110"/>
        <w:rPr>
          <w:rFonts w:ascii="Arial" w:hAnsi="Arial" w:cs="Arial"/>
          <w:lang w:eastAsia="cs-CZ"/>
        </w:rPr>
      </w:pPr>
    </w:p>
    <w:p w14:paraId="196F131E" w14:textId="77777777" w:rsidR="007F1BF6" w:rsidRDefault="007F1BF6" w:rsidP="00C46492">
      <w:pPr>
        <w:tabs>
          <w:tab w:val="num" w:pos="530"/>
        </w:tabs>
        <w:ind w:left="530" w:right="110" w:firstLine="604"/>
        <w:rPr>
          <w:rFonts w:ascii="Arial" w:hAnsi="Arial" w:cs="Arial"/>
          <w:lang w:eastAsia="cs-CZ"/>
        </w:rPr>
      </w:pPr>
    </w:p>
    <w:p w14:paraId="553D309A" w14:textId="77777777" w:rsidR="007F1BF6" w:rsidRDefault="007F1BF6" w:rsidP="00C46492">
      <w:pPr>
        <w:tabs>
          <w:tab w:val="num" w:pos="530"/>
        </w:tabs>
        <w:ind w:left="530" w:right="110" w:firstLine="604"/>
        <w:rPr>
          <w:rFonts w:ascii="Arial" w:hAnsi="Arial" w:cs="Arial"/>
          <w:lang w:eastAsia="cs-CZ"/>
        </w:rPr>
      </w:pPr>
    </w:p>
    <w:p w14:paraId="277E6175" w14:textId="77777777" w:rsidR="007F1BF6" w:rsidRDefault="007F1BF6" w:rsidP="00C46492">
      <w:pPr>
        <w:tabs>
          <w:tab w:val="num" w:pos="530"/>
        </w:tabs>
        <w:ind w:left="530" w:right="110" w:firstLine="604"/>
        <w:rPr>
          <w:rFonts w:ascii="Arial" w:hAnsi="Arial" w:cs="Arial"/>
          <w:lang w:eastAsia="cs-CZ"/>
        </w:rPr>
      </w:pPr>
    </w:p>
    <w:p w14:paraId="366D935B" w14:textId="77777777" w:rsidR="00C46492" w:rsidRDefault="00C46492" w:rsidP="00C46492">
      <w:pPr>
        <w:tabs>
          <w:tab w:val="num" w:pos="530"/>
        </w:tabs>
        <w:ind w:left="530" w:right="110" w:firstLine="604"/>
        <w:rPr>
          <w:rFonts w:ascii="Arial" w:hAnsi="Arial" w:cs="Arial"/>
          <w:lang w:eastAsia="cs-CZ"/>
        </w:rPr>
      </w:pPr>
      <w:r w:rsidRPr="00A83792">
        <w:rPr>
          <w:rFonts w:ascii="Arial" w:hAnsi="Arial" w:cs="Arial"/>
          <w:lang w:eastAsia="cs-CZ"/>
        </w:rPr>
        <w:t>Ve Šternberku, dne</w:t>
      </w:r>
      <w:r>
        <w:rPr>
          <w:rFonts w:ascii="Arial" w:hAnsi="Arial" w:cs="Arial"/>
          <w:lang w:eastAsia="cs-CZ"/>
        </w:rPr>
        <w:t xml:space="preserve">                    </w:t>
      </w:r>
      <w:r w:rsidRPr="00A83792">
        <w:rPr>
          <w:rFonts w:ascii="Arial" w:hAnsi="Arial" w:cs="Arial"/>
          <w:lang w:eastAsia="cs-CZ"/>
        </w:rPr>
        <w:t xml:space="preserve">                      </w:t>
      </w:r>
      <w:r>
        <w:rPr>
          <w:rFonts w:ascii="Arial" w:hAnsi="Arial" w:cs="Arial"/>
          <w:lang w:eastAsia="cs-CZ"/>
        </w:rPr>
        <w:t xml:space="preserve">Ve Šternberku, dne </w:t>
      </w:r>
      <w:r w:rsidRPr="00A83792">
        <w:rPr>
          <w:rFonts w:ascii="Arial" w:hAnsi="Arial" w:cs="Arial"/>
          <w:lang w:eastAsia="cs-CZ"/>
        </w:rPr>
        <w:t xml:space="preserve">         </w:t>
      </w:r>
    </w:p>
    <w:p w14:paraId="24BAD956" w14:textId="77777777" w:rsidR="00C46492" w:rsidRDefault="00C46492" w:rsidP="00C46492">
      <w:pPr>
        <w:tabs>
          <w:tab w:val="num" w:pos="530"/>
        </w:tabs>
        <w:ind w:right="110"/>
        <w:rPr>
          <w:rFonts w:ascii="Arial" w:hAnsi="Arial" w:cs="Arial"/>
          <w:lang w:eastAsia="cs-CZ"/>
        </w:rPr>
      </w:pPr>
    </w:p>
    <w:p w14:paraId="2F307276" w14:textId="77777777" w:rsidR="00C46492" w:rsidRDefault="00C46492" w:rsidP="00C46492">
      <w:pPr>
        <w:tabs>
          <w:tab w:val="num" w:pos="530"/>
          <w:tab w:val="left" w:pos="5670"/>
        </w:tabs>
        <w:ind w:right="110"/>
        <w:rPr>
          <w:rFonts w:ascii="Arial" w:hAnsi="Arial" w:cs="Arial"/>
          <w:lang w:eastAsia="cs-CZ"/>
        </w:rPr>
      </w:pPr>
      <w:r>
        <w:rPr>
          <w:rFonts w:ascii="Arial" w:hAnsi="Arial" w:cs="Arial"/>
          <w:lang w:eastAsia="cs-CZ"/>
        </w:rPr>
        <w:tab/>
      </w:r>
      <w:r>
        <w:rPr>
          <w:rFonts w:ascii="Arial" w:hAnsi="Arial" w:cs="Arial"/>
          <w:lang w:eastAsia="cs-CZ"/>
        </w:rPr>
        <w:tab/>
      </w:r>
    </w:p>
    <w:p w14:paraId="70A3F7E0" w14:textId="77777777" w:rsidR="00C46492" w:rsidRPr="00DB5E82" w:rsidRDefault="00C46492" w:rsidP="00C46492">
      <w:pPr>
        <w:tabs>
          <w:tab w:val="num" w:pos="530"/>
          <w:tab w:val="left" w:pos="5670"/>
        </w:tabs>
        <w:ind w:right="110"/>
        <w:rPr>
          <w:rFonts w:ascii="Arial" w:hAnsi="Arial" w:cs="Arial"/>
          <w:lang w:eastAsia="cs-CZ"/>
        </w:rPr>
      </w:pPr>
      <w:r>
        <w:rPr>
          <w:rFonts w:ascii="Arial" w:hAnsi="Arial" w:cs="Arial"/>
          <w:lang w:eastAsia="cs-CZ"/>
        </w:rPr>
        <w:t xml:space="preserve">                     Za </w:t>
      </w:r>
      <w:proofErr w:type="gramStart"/>
      <w:r w:rsidR="00CF6A6B">
        <w:rPr>
          <w:rFonts w:ascii="Arial" w:hAnsi="Arial" w:cs="Arial"/>
          <w:lang w:eastAsia="cs-CZ"/>
        </w:rPr>
        <w:t>o</w:t>
      </w:r>
      <w:r>
        <w:rPr>
          <w:rFonts w:ascii="Arial" w:hAnsi="Arial" w:cs="Arial"/>
          <w:lang w:eastAsia="cs-CZ"/>
        </w:rPr>
        <w:t xml:space="preserve">bjednatele:   </w:t>
      </w:r>
      <w:proofErr w:type="gramEnd"/>
      <w:r>
        <w:rPr>
          <w:rFonts w:ascii="Arial" w:hAnsi="Arial" w:cs="Arial"/>
          <w:lang w:eastAsia="cs-CZ"/>
        </w:rPr>
        <w:t xml:space="preserve">                                            </w:t>
      </w:r>
      <w:r w:rsidRPr="00A83792">
        <w:rPr>
          <w:rFonts w:ascii="Arial" w:hAnsi="Arial" w:cs="Arial"/>
          <w:lang w:eastAsia="cs-CZ"/>
        </w:rPr>
        <w:t xml:space="preserve">Za </w:t>
      </w:r>
      <w:r w:rsidR="00CF6A6B">
        <w:rPr>
          <w:rFonts w:ascii="Arial" w:hAnsi="Arial" w:cs="Arial"/>
          <w:lang w:eastAsia="cs-CZ"/>
        </w:rPr>
        <w:t>z</w:t>
      </w:r>
      <w:r w:rsidRPr="00A83792">
        <w:rPr>
          <w:rFonts w:ascii="Arial" w:hAnsi="Arial" w:cs="Arial"/>
          <w:lang w:eastAsia="cs-CZ"/>
        </w:rPr>
        <w:t>hotovitele:</w:t>
      </w:r>
    </w:p>
    <w:p w14:paraId="5D693280" w14:textId="77777777" w:rsidR="00C46492" w:rsidRPr="00D57EDE" w:rsidRDefault="00C46492" w:rsidP="00C46492">
      <w:pPr>
        <w:rPr>
          <w:rFonts w:ascii="Arial" w:hAnsi="Arial"/>
          <w:b/>
          <w:i/>
        </w:rPr>
      </w:pPr>
    </w:p>
    <w:p w14:paraId="27C34885" w14:textId="77777777" w:rsidR="00C46492" w:rsidRPr="00D57EDE" w:rsidRDefault="00C46492" w:rsidP="00C46492">
      <w:pPr>
        <w:rPr>
          <w:rFonts w:ascii="Arial" w:hAnsi="Arial"/>
          <w:b/>
          <w:i/>
        </w:rPr>
      </w:pPr>
    </w:p>
    <w:p w14:paraId="09C1DF00" w14:textId="77777777" w:rsidR="00C46492" w:rsidRPr="00D57EDE" w:rsidRDefault="00C46492" w:rsidP="00C46492">
      <w:pPr>
        <w:rPr>
          <w:rFonts w:ascii="Arial" w:hAnsi="Arial"/>
          <w:b/>
          <w:i/>
        </w:rPr>
      </w:pPr>
    </w:p>
    <w:p w14:paraId="6D94BDD1" w14:textId="77777777" w:rsidR="00C46492" w:rsidRDefault="00C46492" w:rsidP="00C46492"/>
    <w:p w14:paraId="7E42EB51" w14:textId="77777777" w:rsidR="00C46492" w:rsidRDefault="00C46492" w:rsidP="00C46492">
      <w:pPr>
        <w:rPr>
          <w:rFonts w:ascii="Arial" w:hAnsi="Arial"/>
          <w:b/>
          <w:i/>
        </w:rPr>
      </w:pPr>
    </w:p>
    <w:p w14:paraId="684A6DF2" w14:textId="77777777" w:rsidR="00C46492" w:rsidRPr="00D57EDE" w:rsidRDefault="00C46492" w:rsidP="00C46492">
      <w:pPr>
        <w:rPr>
          <w:rFonts w:ascii="Arial" w:hAnsi="Arial"/>
          <w:b/>
          <w:i/>
        </w:rPr>
      </w:pPr>
    </w:p>
    <w:p w14:paraId="0A68CFEF" w14:textId="77777777" w:rsidR="00C46492" w:rsidRPr="00D57EDE" w:rsidRDefault="00C46492" w:rsidP="00C46492">
      <w:pPr>
        <w:rPr>
          <w:rFonts w:ascii="Arial" w:hAnsi="Arial"/>
          <w:b/>
          <w:i/>
          <w:sz w:val="22"/>
          <w:szCs w:val="22"/>
        </w:rPr>
      </w:pPr>
    </w:p>
    <w:p w14:paraId="71FDB054" w14:textId="77777777" w:rsidR="00C46492" w:rsidRDefault="00C46492" w:rsidP="00C46492">
      <w:pPr>
        <w:tabs>
          <w:tab w:val="left" w:pos="2010"/>
        </w:tabs>
        <w:rPr>
          <w:rFonts w:ascii="Arial" w:hAnsi="Arial" w:cs="Arial"/>
        </w:rPr>
      </w:pPr>
      <w:r>
        <w:rPr>
          <w:rFonts w:ascii="Arial" w:hAnsi="Arial" w:cs="Arial"/>
        </w:rPr>
        <w:t>Vz 82-01-04</w:t>
      </w:r>
    </w:p>
    <w:p w14:paraId="2C6282AC" w14:textId="77777777" w:rsidR="00C46492" w:rsidRPr="00D57EDE" w:rsidRDefault="00C46492" w:rsidP="00C46492">
      <w:pPr>
        <w:ind w:left="0" w:firstLine="0"/>
        <w:rPr>
          <w:rFonts w:ascii="Arial" w:hAnsi="Arial"/>
          <w:b/>
          <w:i/>
          <w:sz w:val="22"/>
          <w:szCs w:val="22"/>
        </w:rPr>
      </w:pPr>
    </w:p>
    <w:p w14:paraId="5A3BD993" w14:textId="77777777" w:rsidR="00C46492" w:rsidRPr="00D57EDE" w:rsidRDefault="00C46492" w:rsidP="00C46492">
      <w:pPr>
        <w:rPr>
          <w:rFonts w:ascii="Arial" w:hAnsi="Arial"/>
          <w:b/>
          <w:i/>
          <w:sz w:val="22"/>
          <w:szCs w:val="22"/>
        </w:rPr>
      </w:pPr>
    </w:p>
    <w:p w14:paraId="4516B51E" w14:textId="77777777" w:rsidR="00C46492" w:rsidRDefault="00C46492" w:rsidP="00C46492">
      <w:pPr>
        <w:rPr>
          <w:rFonts w:ascii="Arial" w:hAnsi="Arial"/>
          <w:b/>
          <w:i/>
          <w:sz w:val="22"/>
          <w:szCs w:val="22"/>
        </w:rPr>
      </w:pPr>
    </w:p>
    <w:p w14:paraId="132F1C23" w14:textId="77777777" w:rsidR="002C1E42" w:rsidRPr="00C46492" w:rsidRDefault="002C1E42" w:rsidP="00C46492"/>
    <w:sectPr w:rsidR="002C1E42" w:rsidRPr="00C46492">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220084" w14:textId="77777777" w:rsidR="006558A7" w:rsidRDefault="006558A7" w:rsidP="00B535EB">
      <w:r>
        <w:separator/>
      </w:r>
    </w:p>
  </w:endnote>
  <w:endnote w:type="continuationSeparator" w:id="0">
    <w:p w14:paraId="20FF7606" w14:textId="77777777" w:rsidR="006558A7" w:rsidRDefault="006558A7" w:rsidP="00B53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6CA377" w14:textId="67681850" w:rsidR="00CF32F3" w:rsidRDefault="00CF32F3">
    <w:pPr>
      <w:pStyle w:val="Zpat"/>
    </w:pPr>
    <w:r>
      <w:t>„</w:t>
    </w:r>
    <w:r w:rsidRPr="00CF32F3">
      <w:rPr>
        <w:i/>
        <w:iCs/>
      </w:rPr>
      <w:t>Stavba plotu na pozemku parcela č. 4</w:t>
    </w:r>
    <w:r w:rsidR="00D76304">
      <w:rPr>
        <w:i/>
        <w:iCs/>
      </w:rPr>
      <w:t>689/4</w:t>
    </w:r>
    <w:r w:rsidRPr="00CF32F3">
      <w:rPr>
        <w:i/>
        <w:iCs/>
      </w:rPr>
      <w:t xml:space="preserve"> v k. </w:t>
    </w:r>
    <w:proofErr w:type="spellStart"/>
    <w:r w:rsidRPr="00CF32F3">
      <w:rPr>
        <w:i/>
        <w:iCs/>
      </w:rPr>
      <w:t>ú.</w:t>
    </w:r>
    <w:proofErr w:type="spellEnd"/>
    <w:r w:rsidRPr="00CF32F3">
      <w:rPr>
        <w:i/>
        <w:iCs/>
      </w:rPr>
      <w:t xml:space="preserve"> Šternberk, ulice Dvorská“</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A087C5" w14:textId="77777777" w:rsidR="006558A7" w:rsidRDefault="006558A7" w:rsidP="00B535EB">
      <w:r>
        <w:separator/>
      </w:r>
    </w:p>
  </w:footnote>
  <w:footnote w:type="continuationSeparator" w:id="0">
    <w:p w14:paraId="5F5E48CE" w14:textId="77777777" w:rsidR="006558A7" w:rsidRDefault="006558A7" w:rsidP="00B535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16cid:durableId="1092048126">
    <w:abstractNumId w:val="0"/>
  </w:num>
  <w:num w:numId="2" w16cid:durableId="1380858697">
    <w:abstractNumId w:val="5"/>
  </w:num>
  <w:num w:numId="3" w16cid:durableId="548999821">
    <w:abstractNumId w:val="11"/>
  </w:num>
  <w:num w:numId="4" w16cid:durableId="1551376435">
    <w:abstractNumId w:val="12"/>
  </w:num>
  <w:num w:numId="5" w16cid:durableId="133496877">
    <w:abstractNumId w:val="9"/>
  </w:num>
  <w:num w:numId="6" w16cid:durableId="1528249728">
    <w:abstractNumId w:val="13"/>
  </w:num>
  <w:num w:numId="7" w16cid:durableId="509874950">
    <w:abstractNumId w:val="10"/>
  </w:num>
  <w:num w:numId="8" w16cid:durableId="192349159">
    <w:abstractNumId w:val="8"/>
  </w:num>
  <w:num w:numId="9" w16cid:durableId="1394618826">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7A6"/>
    <w:rsid w:val="00105D78"/>
    <w:rsid w:val="00180492"/>
    <w:rsid w:val="001A5821"/>
    <w:rsid w:val="002029E1"/>
    <w:rsid w:val="002069DD"/>
    <w:rsid w:val="002527FB"/>
    <w:rsid w:val="002C1E42"/>
    <w:rsid w:val="002F0358"/>
    <w:rsid w:val="002F1908"/>
    <w:rsid w:val="00300704"/>
    <w:rsid w:val="0035069E"/>
    <w:rsid w:val="00422830"/>
    <w:rsid w:val="004952A3"/>
    <w:rsid w:val="004B57A6"/>
    <w:rsid w:val="004D46FA"/>
    <w:rsid w:val="005135A7"/>
    <w:rsid w:val="00582D77"/>
    <w:rsid w:val="00596B78"/>
    <w:rsid w:val="0059702B"/>
    <w:rsid w:val="005D0F42"/>
    <w:rsid w:val="00610806"/>
    <w:rsid w:val="006558A7"/>
    <w:rsid w:val="006C3DF9"/>
    <w:rsid w:val="006F2F6D"/>
    <w:rsid w:val="007A66A1"/>
    <w:rsid w:val="007B75DB"/>
    <w:rsid w:val="007B779A"/>
    <w:rsid w:val="007F1BF6"/>
    <w:rsid w:val="00841986"/>
    <w:rsid w:val="008B3ADD"/>
    <w:rsid w:val="008E6207"/>
    <w:rsid w:val="009065F5"/>
    <w:rsid w:val="00953DB6"/>
    <w:rsid w:val="00965C1C"/>
    <w:rsid w:val="009716FB"/>
    <w:rsid w:val="009C5C7C"/>
    <w:rsid w:val="00A443F6"/>
    <w:rsid w:val="00A53161"/>
    <w:rsid w:val="00A55A30"/>
    <w:rsid w:val="00AA299C"/>
    <w:rsid w:val="00AF2440"/>
    <w:rsid w:val="00B535EB"/>
    <w:rsid w:val="00B726F4"/>
    <w:rsid w:val="00B9023F"/>
    <w:rsid w:val="00B91C0D"/>
    <w:rsid w:val="00BA7F90"/>
    <w:rsid w:val="00BE64DD"/>
    <w:rsid w:val="00BE69E7"/>
    <w:rsid w:val="00BF0190"/>
    <w:rsid w:val="00BF794C"/>
    <w:rsid w:val="00C46492"/>
    <w:rsid w:val="00CA2CA2"/>
    <w:rsid w:val="00CF32F3"/>
    <w:rsid w:val="00CF6A6B"/>
    <w:rsid w:val="00D13839"/>
    <w:rsid w:val="00D336D9"/>
    <w:rsid w:val="00D44AA9"/>
    <w:rsid w:val="00D76304"/>
    <w:rsid w:val="00DB5E82"/>
    <w:rsid w:val="00E15EB6"/>
    <w:rsid w:val="00E70B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487BE"/>
  <w15:docId w15:val="{E4565452-4C0A-4AFF-B68C-93C55587E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46492"/>
    <w:pPr>
      <w:ind w:left="1134" w:hanging="1134"/>
      <w:jc w:val="both"/>
    </w:pPr>
    <w:rPr>
      <w:rFonts w:ascii="Times New Roman" w:eastAsia="Times New Roman" w:hAnsi="Times New Roman"/>
      <w:lang w:eastAsia="ar-SA"/>
    </w:rPr>
  </w:style>
  <w:style w:type="paragraph" w:styleId="Nadpis1">
    <w:name w:val="heading 1"/>
    <w:basedOn w:val="Normln"/>
    <w:next w:val="Normln"/>
    <w:link w:val="Nadpis1Char"/>
    <w:qFormat/>
    <w:rsid w:val="004B57A6"/>
    <w:pPr>
      <w:keepNext/>
      <w:numPr>
        <w:numId w:val="1"/>
      </w:numPr>
      <w:outlineLvl w:val="0"/>
    </w:pPr>
    <w:rPr>
      <w:b/>
      <w:sz w:val="40"/>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jc w:val="center"/>
      <w:outlineLvl w:val="1"/>
    </w:pPr>
    <w:rPr>
      <w:rFonts w:ascii="Arial" w:eastAsia="MS Mincho" w:hAnsi="Arial"/>
      <w:b/>
      <w:sz w:val="24"/>
    </w:rPr>
  </w:style>
  <w:style w:type="paragraph" w:styleId="Nadpis3">
    <w:name w:val="heading 3"/>
    <w:basedOn w:val="Normln"/>
    <w:next w:val="Normln"/>
    <w:link w:val="Nadpis3Char"/>
    <w:qFormat/>
    <w:rsid w:val="004B57A6"/>
    <w:pPr>
      <w:keepNext/>
      <w:spacing w:before="240" w:after="60"/>
      <w:outlineLvl w:val="2"/>
    </w:pPr>
    <w:rPr>
      <w:b/>
      <w:sz w:val="24"/>
    </w:rPr>
  </w:style>
  <w:style w:type="paragraph" w:styleId="Nadpis4">
    <w:name w:val="heading 4"/>
    <w:basedOn w:val="Normln"/>
    <w:next w:val="Normln"/>
    <w:link w:val="Nadpis4Char"/>
    <w:qFormat/>
    <w:rsid w:val="004B57A6"/>
    <w:pPr>
      <w:keepNext/>
      <w:outlineLvl w:val="3"/>
    </w:pPr>
    <w:rPr>
      <w:sz w:val="24"/>
    </w:rPr>
  </w:style>
  <w:style w:type="paragraph" w:styleId="Nadpis5">
    <w:name w:val="heading 5"/>
    <w:basedOn w:val="Normln"/>
    <w:next w:val="Normln"/>
    <w:link w:val="Nadpis5Char"/>
    <w:qFormat/>
    <w:rsid w:val="004B57A6"/>
    <w:pPr>
      <w:keepNext/>
      <w:outlineLvl w:val="4"/>
    </w:pPr>
    <w:rPr>
      <w:rFonts w:eastAsia="MS Mincho"/>
      <w:b/>
      <w:i/>
      <w:sz w:val="24"/>
    </w:rPr>
  </w:style>
  <w:style w:type="paragraph" w:styleId="Nadpis6">
    <w:name w:val="heading 6"/>
    <w:basedOn w:val="Normln"/>
    <w:next w:val="Normln"/>
    <w:link w:val="Nadpis6Char"/>
    <w:qFormat/>
    <w:rsid w:val="004B57A6"/>
    <w:pPr>
      <w:keepNext/>
      <w:jc w:val="center"/>
      <w:outlineLvl w:val="5"/>
    </w:pPr>
    <w:rPr>
      <w:b/>
      <w:color w:val="FF0000"/>
      <w:sz w:val="48"/>
    </w:rPr>
  </w:style>
  <w:style w:type="paragraph" w:styleId="Nadpis7">
    <w:name w:val="heading 7"/>
    <w:basedOn w:val="Normln"/>
    <w:next w:val="Normln"/>
    <w:link w:val="Nadpis7Char"/>
    <w:qFormat/>
    <w:rsid w:val="004B57A6"/>
    <w:pPr>
      <w:keepNext/>
      <w:outlineLvl w:val="6"/>
    </w:pPr>
    <w:rPr>
      <w:b/>
    </w:rPr>
  </w:style>
  <w:style w:type="paragraph" w:styleId="Nadpis8">
    <w:name w:val="heading 8"/>
    <w:basedOn w:val="Normln"/>
    <w:next w:val="Normln"/>
    <w:link w:val="Nadpis8Char"/>
    <w:qFormat/>
    <w:rsid w:val="004B57A6"/>
    <w:pPr>
      <w:keepNext/>
      <w:outlineLvl w:val="7"/>
    </w:pPr>
    <w:rPr>
      <w:rFonts w:ascii="Arial" w:hAnsi="Arial"/>
      <w:b/>
    </w:rPr>
  </w:style>
  <w:style w:type="paragraph" w:styleId="Nadpis9">
    <w:name w:val="heading 9"/>
    <w:basedOn w:val="Normln"/>
    <w:next w:val="Normln"/>
    <w:link w:val="Nadpis9Char"/>
    <w:qFormat/>
    <w:rsid w:val="004B57A6"/>
    <w:pPr>
      <w:keepNext/>
      <w:outlineLvl w:val="8"/>
    </w:pPr>
    <w:rPr>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link w:val="Nadpis2"/>
    <w:rsid w:val="004B57A6"/>
    <w:rPr>
      <w:rFonts w:ascii="Arial" w:eastAsia="MS Mincho" w:hAnsi="Arial" w:cs="Times New Roman"/>
      <w:b/>
      <w:sz w:val="24"/>
      <w:szCs w:val="20"/>
      <w:lang w:eastAsia="ar-SA"/>
    </w:rPr>
  </w:style>
  <w:style w:type="character" w:customStyle="1" w:styleId="Nadpis3Char">
    <w:name w:val="Nadpis 3 Char"/>
    <w:link w:val="Nadpis3"/>
    <w:rsid w:val="004B57A6"/>
    <w:rPr>
      <w:rFonts w:ascii="Times New Roman" w:eastAsia="Times New Roman" w:hAnsi="Times New Roman" w:cs="Times New Roman"/>
      <w:b/>
      <w:sz w:val="24"/>
      <w:szCs w:val="20"/>
      <w:lang w:eastAsia="ar-SA"/>
    </w:rPr>
  </w:style>
  <w:style w:type="character" w:customStyle="1" w:styleId="Nadpis4Char">
    <w:name w:val="Nadpis 4 Char"/>
    <w:link w:val="Nadpis4"/>
    <w:rsid w:val="004B57A6"/>
    <w:rPr>
      <w:rFonts w:ascii="Times New Roman" w:eastAsia="Times New Roman" w:hAnsi="Times New Roman" w:cs="Times New Roman"/>
      <w:sz w:val="24"/>
      <w:szCs w:val="20"/>
      <w:lang w:eastAsia="ar-SA"/>
    </w:rPr>
  </w:style>
  <w:style w:type="character" w:customStyle="1" w:styleId="Nadpis5Char">
    <w:name w:val="Nadpis 5 Char"/>
    <w:link w:val="Nadpis5"/>
    <w:rsid w:val="004B57A6"/>
    <w:rPr>
      <w:rFonts w:ascii="Times New Roman" w:eastAsia="MS Mincho" w:hAnsi="Times New Roman" w:cs="Times New Roman"/>
      <w:b/>
      <w:i/>
      <w:sz w:val="24"/>
      <w:szCs w:val="20"/>
      <w:lang w:eastAsia="ar-SA"/>
    </w:rPr>
  </w:style>
  <w:style w:type="character" w:customStyle="1" w:styleId="Nadpis6Char">
    <w:name w:val="Nadpis 6 Char"/>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link w:val="Nadpis7"/>
    <w:rsid w:val="004B57A6"/>
    <w:rPr>
      <w:rFonts w:ascii="Times New Roman" w:eastAsia="Times New Roman" w:hAnsi="Times New Roman" w:cs="Times New Roman"/>
      <w:b/>
      <w:sz w:val="20"/>
      <w:szCs w:val="20"/>
      <w:lang w:eastAsia="ar-SA"/>
    </w:rPr>
  </w:style>
  <w:style w:type="character" w:customStyle="1" w:styleId="Nadpis8Char">
    <w:name w:val="Nadpis 8 Char"/>
    <w:link w:val="Nadpis8"/>
    <w:rsid w:val="004B57A6"/>
    <w:rPr>
      <w:rFonts w:ascii="Arial" w:eastAsia="Times New Roman" w:hAnsi="Arial" w:cs="Times New Roman"/>
      <w:b/>
      <w:sz w:val="20"/>
      <w:szCs w:val="20"/>
      <w:lang w:eastAsia="ar-SA"/>
    </w:rPr>
  </w:style>
  <w:style w:type="character" w:customStyle="1" w:styleId="Nadpis9Char">
    <w:name w:val="Nadpis 9 Char"/>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4B57A6"/>
    <w:rPr>
      <w:sz w:val="16"/>
      <w:lang w:val="x-none"/>
    </w:rPr>
  </w:style>
  <w:style w:type="character" w:customStyle="1" w:styleId="ZkladntextChar">
    <w:name w:val="Základní text Char"/>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pPr>
    <w:rPr>
      <w:rFonts w:cs="Tahoma"/>
      <w:i/>
      <w:iCs/>
      <w:sz w:val="24"/>
      <w:szCs w:val="24"/>
    </w:rPr>
  </w:style>
  <w:style w:type="paragraph" w:customStyle="1" w:styleId="Rejstk">
    <w:name w:val="Rejstřík"/>
    <w:basedOn w:val="Normln"/>
    <w:rsid w:val="004B57A6"/>
    <w:pPr>
      <w:suppressLineNumbers/>
    </w:pPr>
    <w:rPr>
      <w:rFonts w:cs="Tahoma"/>
    </w:rPr>
  </w:style>
  <w:style w:type="paragraph" w:customStyle="1" w:styleId="Seznamsodrkami1">
    <w:name w:val="Seznam s odrážkami1"/>
    <w:basedOn w:val="Normln"/>
    <w:rsid w:val="004B57A6"/>
    <w:pPr>
      <w:spacing w:line="360" w:lineRule="auto"/>
    </w:pPr>
    <w:rPr>
      <w:sz w:val="24"/>
    </w:rPr>
  </w:style>
  <w:style w:type="paragraph" w:customStyle="1" w:styleId="Seznamsodrkami21">
    <w:name w:val="Seznam s odrážkami 21"/>
    <w:basedOn w:val="Normln"/>
    <w:rsid w:val="004B57A6"/>
    <w:pPr>
      <w:tabs>
        <w:tab w:val="left" w:pos="700"/>
      </w:tabs>
      <w:spacing w:before="120"/>
      <w:ind w:left="57"/>
    </w:pPr>
    <w:rPr>
      <w:rFonts w:eastAsia="MS Mincho"/>
      <w:color w:val="000000"/>
      <w:sz w:val="24"/>
    </w:rPr>
  </w:style>
  <w:style w:type="paragraph" w:customStyle="1" w:styleId="Seznamsodrkami51">
    <w:name w:val="Seznam s odrážkami 51"/>
    <w:basedOn w:val="Normln"/>
    <w:rsid w:val="004B57A6"/>
    <w:rPr>
      <w:sz w:val="24"/>
    </w:rPr>
  </w:style>
  <w:style w:type="paragraph" w:customStyle="1" w:styleId="Seznamsodrkami31">
    <w:name w:val="Seznam s odrážkami 31"/>
    <w:basedOn w:val="Normln"/>
    <w:rsid w:val="004B57A6"/>
    <w:rPr>
      <w:sz w:val="24"/>
    </w:rPr>
  </w:style>
  <w:style w:type="paragraph" w:styleId="Nzev">
    <w:name w:val="Title"/>
    <w:basedOn w:val="Normln"/>
    <w:next w:val="Podnadpis"/>
    <w:link w:val="NzevChar"/>
    <w:qFormat/>
    <w:rsid w:val="004B57A6"/>
    <w:pPr>
      <w:spacing w:before="240" w:after="60"/>
      <w:jc w:val="center"/>
    </w:pPr>
    <w:rPr>
      <w:rFonts w:ascii="Arial" w:hAnsi="Arial"/>
      <w:b/>
      <w:kern w:val="1"/>
      <w:sz w:val="40"/>
      <w:lang w:val="x-none"/>
    </w:rPr>
  </w:style>
  <w:style w:type="character" w:customStyle="1" w:styleId="NzevChar">
    <w:name w:val="Název Char"/>
    <w:link w:val="Nzev"/>
    <w:rsid w:val="004B57A6"/>
    <w:rPr>
      <w:rFonts w:ascii="Arial" w:eastAsia="Times New Roman" w:hAnsi="Arial" w:cs="Times New Roman"/>
      <w:b/>
      <w:kern w:val="1"/>
      <w:sz w:val="40"/>
      <w:szCs w:val="20"/>
      <w:lang w:val="x-none" w:eastAsia="ar-SA"/>
    </w:rPr>
  </w:style>
  <w:style w:type="paragraph" w:styleId="Podnadpis">
    <w:name w:val="Subtitle"/>
    <w:aliases w:val="Podtitul"/>
    <w:basedOn w:val="Nadpis"/>
    <w:next w:val="Zkladntext"/>
    <w:link w:val="PodnadpisChar"/>
    <w:uiPriority w:val="99"/>
    <w:qFormat/>
    <w:rsid w:val="004B57A6"/>
    <w:pPr>
      <w:jc w:val="center"/>
    </w:pPr>
    <w:rPr>
      <w:rFonts w:cs="Times New Roman"/>
      <w:i/>
      <w:iCs/>
      <w:lang w:val="x-none"/>
    </w:rPr>
  </w:style>
  <w:style w:type="character" w:customStyle="1" w:styleId="PodnadpisChar">
    <w:name w:val="Podnadpis Char"/>
    <w:aliases w:val="Podtitul Char1"/>
    <w:link w:val="Podnadpis"/>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pPr>
    <w:rPr>
      <w:i/>
      <w:smallCaps/>
    </w:rPr>
  </w:style>
  <w:style w:type="paragraph" w:styleId="Obsah2">
    <w:name w:val="toc 2"/>
    <w:basedOn w:val="Normln"/>
    <w:next w:val="Normln"/>
    <w:rsid w:val="004B57A6"/>
    <w:rPr>
      <w:b/>
      <w:smallCaps/>
      <w:sz w:val="24"/>
    </w:rPr>
  </w:style>
  <w:style w:type="paragraph" w:customStyle="1" w:styleId="Prosttext1">
    <w:name w:val="Prostý text1"/>
    <w:basedOn w:val="Normln"/>
    <w:rsid w:val="004B57A6"/>
    <w:pPr>
      <w:spacing w:before="120"/>
    </w:pPr>
    <w:rPr>
      <w:rFonts w:eastAsia="MS Mincho"/>
      <w:sz w:val="24"/>
    </w:rPr>
  </w:style>
  <w:style w:type="paragraph" w:styleId="Zhlav">
    <w:name w:val="header"/>
    <w:basedOn w:val="Normln"/>
    <w:link w:val="ZhlavChar"/>
    <w:rsid w:val="004B57A6"/>
    <w:rPr>
      <w:sz w:val="24"/>
      <w:lang w:val="x-none"/>
    </w:rPr>
  </w:style>
  <w:style w:type="character" w:customStyle="1" w:styleId="ZhlavChar">
    <w:name w:val="Záhlaví Char"/>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rPr>
      <w:sz w:val="24"/>
    </w:rPr>
  </w:style>
  <w:style w:type="character" w:customStyle="1" w:styleId="ZpatChar">
    <w:name w:val="Zápatí Char"/>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ind w:left="-142"/>
    </w:pPr>
    <w:rPr>
      <w:sz w:val="24"/>
    </w:rPr>
  </w:style>
  <w:style w:type="paragraph" w:customStyle="1" w:styleId="Normalizovan">
    <w:name w:val="Normalizovaný"/>
    <w:rsid w:val="004B57A6"/>
    <w:pPr>
      <w:suppressAutoHyphens/>
      <w:overflowPunct w:val="0"/>
      <w:autoSpaceDE w:val="0"/>
      <w:spacing w:line="360" w:lineRule="auto"/>
      <w:ind w:left="1021" w:hanging="1021"/>
      <w:jc w:val="both"/>
      <w:textAlignment w:val="baseline"/>
    </w:pPr>
    <w:rPr>
      <w:rFonts w:ascii="Times New Roman" w:eastAsia="Arial" w:hAnsi="Times New Roman"/>
      <w:sz w:val="24"/>
      <w:lang w:eastAsia="ar-SA"/>
    </w:rPr>
  </w:style>
  <w:style w:type="paragraph" w:customStyle="1" w:styleId="Textkomente1">
    <w:name w:val="Text komentáře1"/>
    <w:basedOn w:val="Normln"/>
    <w:rsid w:val="004B57A6"/>
    <w:pPr>
      <w:spacing w:before="180"/>
    </w:pPr>
  </w:style>
  <w:style w:type="paragraph" w:customStyle="1" w:styleId="petr">
    <w:name w:val="petr"/>
    <w:basedOn w:val="Normln"/>
    <w:rsid w:val="004B57A6"/>
    <w:rPr>
      <w:rFonts w:ascii="Tahoma" w:hAnsi="Tahoma"/>
    </w:rPr>
  </w:style>
  <w:style w:type="paragraph" w:customStyle="1" w:styleId="Zkladntext31">
    <w:name w:val="Základní text 31"/>
    <w:basedOn w:val="Normln"/>
    <w:rsid w:val="004B57A6"/>
    <w:pPr>
      <w:jc w:val="center"/>
    </w:pPr>
  </w:style>
  <w:style w:type="paragraph" w:customStyle="1" w:styleId="Zkladntext21">
    <w:name w:val="Základní text 21"/>
    <w:basedOn w:val="Normln"/>
    <w:rsid w:val="004B57A6"/>
  </w:style>
  <w:style w:type="paragraph" w:styleId="Normlnweb">
    <w:name w:val="Normal (Web)"/>
    <w:basedOn w:val="Normln"/>
    <w:rsid w:val="004B57A6"/>
    <w:pPr>
      <w:spacing w:before="100" w:after="100"/>
    </w:pPr>
    <w:rPr>
      <w:rFonts w:ascii="Arial Unicode MS" w:eastAsia="Arial Unicode MS" w:hAnsi="Arial Unicode MS" w:cs="Arial Unicode MS"/>
      <w:color w:val="000000"/>
      <w:sz w:val="24"/>
      <w:szCs w:val="24"/>
    </w:rPr>
  </w:style>
  <w:style w:type="paragraph" w:styleId="Zkladntextodsazen">
    <w:name w:val="Body Text Indent"/>
    <w:basedOn w:val="Normln"/>
    <w:link w:val="ZkladntextodsazenChar"/>
    <w:rsid w:val="004B57A6"/>
    <w:pPr>
      <w:ind w:left="-142"/>
    </w:pPr>
    <w:rPr>
      <w:color w:val="00FF00"/>
      <w:sz w:val="24"/>
      <w:lang w:val="x-none"/>
    </w:rPr>
  </w:style>
  <w:style w:type="character" w:customStyle="1" w:styleId="ZkladntextodsazenChar">
    <w:name w:val="Základní text odsazený Char"/>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ind w:left="708"/>
    </w:pPr>
    <w:rPr>
      <w:i/>
      <w:sz w:val="24"/>
    </w:rPr>
  </w:style>
  <w:style w:type="paragraph" w:customStyle="1" w:styleId="Stylodstavce">
    <w:name w:val="Styl odstavce"/>
    <w:basedOn w:val="Normln"/>
    <w:rsid w:val="004B57A6"/>
    <w:rPr>
      <w:rFonts w:ascii="Arial" w:hAnsi="Arial"/>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ind w:left="540"/>
    </w:pPr>
    <w:rPr>
      <w:rFonts w:ascii="Arial" w:hAnsi="Arial"/>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ind w:left="-720" w:hanging="1021"/>
      <w:jc w:val="both"/>
    </w:pPr>
    <w:rPr>
      <w:rFonts w:ascii="Arial" w:eastAsia="Arial" w:hAnsi="Arial"/>
      <w:b/>
      <w:bCs/>
      <w:sz w:val="22"/>
      <w:szCs w:val="22"/>
      <w:lang w:eastAsia="ar-SA"/>
    </w:rPr>
  </w:style>
  <w:style w:type="paragraph" w:customStyle="1" w:styleId="Stylodstavce2">
    <w:name w:val="Styl odstavce 2"/>
    <w:basedOn w:val="Normln"/>
    <w:rsid w:val="004B57A6"/>
    <w:pPr>
      <w:spacing w:after="120"/>
      <w:ind w:left="1260"/>
    </w:pPr>
    <w:rPr>
      <w:rFonts w:ascii="Arial" w:hAnsi="Arial"/>
    </w:rPr>
  </w:style>
  <w:style w:type="paragraph" w:styleId="Textkomente">
    <w:name w:val="annotation text"/>
    <w:basedOn w:val="Normln"/>
    <w:link w:val="TextkomenteChar"/>
    <w:semiHidden/>
    <w:unhideWhenUsed/>
    <w:rsid w:val="004B57A6"/>
  </w:style>
  <w:style w:type="character" w:customStyle="1" w:styleId="TextkomenteChar">
    <w:name w:val="Text komentáře Char"/>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rPr>
      <w:rFonts w:ascii="Tahoma" w:hAnsi="Tahoma" w:cs="Tahoma"/>
      <w:sz w:val="16"/>
      <w:szCs w:val="16"/>
    </w:rPr>
  </w:style>
  <w:style w:type="character" w:customStyle="1" w:styleId="TextbublinyChar">
    <w:name w:val="Text bubliny Char"/>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ind w:firstLine="567"/>
    </w:pPr>
  </w:style>
  <w:style w:type="paragraph" w:customStyle="1" w:styleId="odpoved1">
    <w:name w:val="odpoved1"/>
    <w:basedOn w:val="Normln"/>
    <w:rsid w:val="004B57A6"/>
    <w:pPr>
      <w:spacing w:before="45"/>
    </w:pPr>
    <w:rPr>
      <w:sz w:val="24"/>
      <w:szCs w:val="24"/>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p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pPr>
    <w:rPr>
      <w:rFonts w:ascii="Tahoma" w:hAnsi="Tahoma" w:cs="Tahoma"/>
    </w:rPr>
  </w:style>
  <w:style w:type="paragraph" w:customStyle="1" w:styleId="Zkladntext22">
    <w:name w:val="Základní text 22"/>
    <w:basedOn w:val="Normln"/>
    <w:rsid w:val="004B57A6"/>
    <w:pPr>
      <w:spacing w:after="120" w:line="480" w:lineRule="auto"/>
    </w:pPr>
  </w:style>
  <w:style w:type="paragraph" w:customStyle="1" w:styleId="Zkladntext32">
    <w:name w:val="Základní text 32"/>
    <w:basedOn w:val="Normln"/>
    <w:rsid w:val="004B57A6"/>
    <w:pPr>
      <w:spacing w:after="120"/>
    </w:pPr>
    <w:rPr>
      <w:sz w:val="16"/>
      <w:szCs w:val="16"/>
    </w:rPr>
  </w:style>
  <w:style w:type="paragraph" w:customStyle="1" w:styleId="Prosttext2">
    <w:name w:val="Prostý text2"/>
    <w:basedOn w:val="Normln"/>
    <w:rsid w:val="004B57A6"/>
    <w:rPr>
      <w:rFonts w:ascii="Courier New" w:hAnsi="Courier New" w:cs="Courier New"/>
    </w:rPr>
  </w:style>
  <w:style w:type="paragraph" w:customStyle="1" w:styleId="Zkrcenzptenadresa">
    <w:name w:val="Zkrácená zpáteční adresa"/>
    <w:basedOn w:val="Normln"/>
    <w:rsid w:val="004B57A6"/>
    <w:rPr>
      <w:sz w:val="24"/>
    </w:rPr>
  </w:style>
  <w:style w:type="paragraph" w:customStyle="1" w:styleId="Zkladntext0">
    <w:name w:val="Základní text~"/>
    <w:basedOn w:val="Normln"/>
    <w:rsid w:val="004B57A6"/>
    <w:pPr>
      <w:widowControl w:val="0"/>
      <w:spacing w:line="288" w:lineRule="auto"/>
    </w:pPr>
    <w:rPr>
      <w:sz w:val="24"/>
    </w:rPr>
  </w:style>
  <w:style w:type="paragraph" w:customStyle="1" w:styleId="1">
    <w:name w:val="1"/>
    <w:basedOn w:val="Normln"/>
    <w:rsid w:val="004B57A6"/>
    <w:pPr>
      <w:numPr>
        <w:numId w:val="2"/>
      </w:numPr>
      <w:spacing w:after="120"/>
    </w:pPr>
    <w:rPr>
      <w:sz w:val="24"/>
    </w:rPr>
  </w:style>
  <w:style w:type="paragraph" w:customStyle="1" w:styleId="2">
    <w:name w:val="2"/>
    <w:basedOn w:val="Normln"/>
    <w:rsid w:val="004B57A6"/>
    <w:pPr>
      <w:tabs>
        <w:tab w:val="num" w:pos="567"/>
      </w:tabs>
      <w:spacing w:after="120"/>
      <w:ind w:left="567" w:hanging="567"/>
    </w:pPr>
    <w:rPr>
      <w:sz w:val="24"/>
    </w:rPr>
  </w:style>
  <w:style w:type="paragraph" w:customStyle="1" w:styleId="3">
    <w:name w:val="3"/>
    <w:basedOn w:val="Normln"/>
    <w:rsid w:val="004B57A6"/>
    <w:pPr>
      <w:tabs>
        <w:tab w:val="num" w:pos="567"/>
      </w:tabs>
      <w:spacing w:after="120"/>
      <w:ind w:left="567" w:hanging="567"/>
    </w:pPr>
    <w:rPr>
      <w:sz w:val="24"/>
    </w:rPr>
  </w:style>
  <w:style w:type="paragraph" w:styleId="Odstavecseseznamem">
    <w:name w:val="List Paragraph"/>
    <w:basedOn w:val="Normln"/>
    <w:uiPriority w:val="34"/>
    <w:qFormat/>
    <w:rsid w:val="004B57A6"/>
    <w:pPr>
      <w:ind w:left="708"/>
    </w:pPr>
  </w:style>
  <w:style w:type="paragraph" w:customStyle="1" w:styleId="Zkladntextodsazen22">
    <w:name w:val="Základní text odsazený 22"/>
    <w:basedOn w:val="Normln"/>
    <w:rsid w:val="004B57A6"/>
    <w:pPr>
      <w:spacing w:after="120" w:line="480" w:lineRule="auto"/>
      <w:ind w:left="283"/>
    </w:pPr>
  </w:style>
  <w:style w:type="paragraph" w:customStyle="1" w:styleId="text">
    <w:name w:val="text"/>
    <w:rsid w:val="004B57A6"/>
    <w:pPr>
      <w:suppressAutoHyphens/>
      <w:spacing w:after="60"/>
      <w:ind w:left="1021" w:hanging="1021"/>
      <w:jc w:val="both"/>
    </w:pPr>
    <w:rPr>
      <w:rFonts w:ascii="Times New Roman" w:eastAsia="Arial" w:hAnsi="Times New Roman"/>
      <w:kern w:val="1"/>
      <w:sz w:val="24"/>
      <w:szCs w:val="24"/>
      <w:lang w:eastAsia="ar-SA"/>
    </w:rPr>
  </w:style>
  <w:style w:type="table" w:styleId="Mkatabulky">
    <w:name w:val="Table Grid"/>
    <w:basedOn w:val="Normlntabulka"/>
    <w:uiPriority w:val="39"/>
    <w:rsid w:val="004B57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textAlignment w:val="baseline"/>
    </w:pPr>
    <w:rPr>
      <w:rFonts w:ascii="Arial" w:hAnsi="Arial" w:cs="Arial"/>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line="280" w:lineRule="atLeast"/>
    </w:pPr>
    <w:rPr>
      <w:rFonts w:ascii="Arial Black" w:hAnsi="Arial Black"/>
      <w:spacing w:val="-25"/>
      <w:sz w:val="32"/>
    </w:rPr>
  </w:style>
  <w:style w:type="paragraph" w:styleId="Zkladntext2">
    <w:name w:val="Body Text 2"/>
    <w:basedOn w:val="Normln"/>
    <w:link w:val="Zkladntext2Char"/>
    <w:unhideWhenUsed/>
    <w:rsid w:val="004B57A6"/>
    <w:pPr>
      <w:spacing w:after="120" w:line="480" w:lineRule="auto"/>
    </w:pPr>
    <w:rPr>
      <w:rFonts w:ascii="Calibri" w:hAnsi="Calibri"/>
      <w:lang w:val="x-none"/>
    </w:rPr>
  </w:style>
  <w:style w:type="character" w:customStyle="1" w:styleId="Zkladntext2Char">
    <w:name w:val="Základní text 2 Char"/>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rPr>
      <w:rFonts w:ascii="Courier New" w:hAnsi="Courier New"/>
      <w:lang w:val="x-none" w:eastAsia="x-none"/>
    </w:rPr>
  </w:style>
  <w:style w:type="character" w:customStyle="1" w:styleId="ProsttextChar">
    <w:name w:val="Prostý text Char"/>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ind w:left="1021" w:hanging="1021"/>
      <w:jc w:val="both"/>
    </w:pPr>
    <w:rPr>
      <w:rFonts w:eastAsia="Times New Roman"/>
      <w:sz w:val="22"/>
      <w:szCs w:val="22"/>
      <w:lang w:eastAsia="en-US"/>
    </w:rPr>
  </w:style>
  <w:style w:type="paragraph" w:customStyle="1" w:styleId="Smlouva2">
    <w:name w:val="Smlouva2"/>
    <w:basedOn w:val="Normln"/>
    <w:rsid w:val="004B57A6"/>
    <w:pPr>
      <w:overflowPunct w:val="0"/>
      <w:autoSpaceDE w:val="0"/>
      <w:jc w:val="center"/>
      <w:textAlignment w:val="baseline"/>
    </w:pPr>
    <w:rPr>
      <w:b/>
      <w:sz w:val="24"/>
    </w:rPr>
  </w:style>
  <w:style w:type="paragraph" w:styleId="Rozloendokumentu">
    <w:name w:val="Document Map"/>
    <w:aliases w:val="Rozvržení dokumentu"/>
    <w:basedOn w:val="Normln"/>
    <w:link w:val="RozloendokumentuChar1"/>
    <w:semiHidden/>
    <w:unhideWhenUsed/>
    <w:rsid w:val="004B57A6"/>
    <w:rPr>
      <w:rFonts w:ascii="Tahoma" w:hAnsi="Tahoma"/>
      <w:sz w:val="16"/>
      <w:szCs w:val="16"/>
      <w:lang w:val="x-none"/>
    </w:rPr>
  </w:style>
  <w:style w:type="character" w:customStyle="1" w:styleId="RozloendokumentuChar">
    <w:name w:val="Rozložení dokumentu Char"/>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ind w:left="708"/>
    </w:pPr>
    <w:rPr>
      <w:rFonts w:ascii="Arial" w:hAnsi="Arial"/>
      <w:sz w:val="24"/>
      <w:szCs w:val="24"/>
      <w:lang w:val="x-none" w:eastAsia="x-none"/>
    </w:rPr>
  </w:style>
  <w:style w:type="character" w:customStyle="1" w:styleId="Zkladntextodsazen2Char1">
    <w:name w:val="Základní text odsazený 2 Char1"/>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ind w:left="1416"/>
    </w:pPr>
    <w:rPr>
      <w:rFonts w:ascii="Arial" w:hAnsi="Arial"/>
      <w:sz w:val="24"/>
      <w:szCs w:val="24"/>
      <w:lang w:val="x-none" w:eastAsia="x-none"/>
    </w:rPr>
  </w:style>
  <w:style w:type="character" w:customStyle="1" w:styleId="Zkladntextodsazen3Char">
    <w:name w:val="Základní text odsazený 3 Char"/>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pPr>
    <w:rPr>
      <w:sz w:val="24"/>
      <w:lang w:eastAsia="cs-CZ"/>
    </w:rPr>
  </w:style>
  <w:style w:type="paragraph" w:styleId="Textvbloku">
    <w:name w:val="Block Text"/>
    <w:basedOn w:val="Normln"/>
    <w:rsid w:val="004B57A6"/>
    <w:pPr>
      <w:tabs>
        <w:tab w:val="num" w:pos="530"/>
      </w:tabs>
      <w:ind w:left="530" w:right="110"/>
    </w:pPr>
    <w:rPr>
      <w:rFonts w:ascii="Arial" w:hAnsi="Arial" w:cs="Arial"/>
      <w:lang w:eastAsia="cs-CZ"/>
    </w:rPr>
  </w:style>
  <w:style w:type="paragraph" w:customStyle="1" w:styleId="normln1">
    <w:name w:val="normální"/>
    <w:basedOn w:val="Normln"/>
    <w:rsid w:val="004B57A6"/>
    <w:rPr>
      <w:rFonts w:ascii="Arial" w:hAnsi="Arial"/>
      <w:sz w:val="24"/>
      <w:lang w:eastAsia="cs-CZ"/>
    </w:rPr>
  </w:style>
  <w:style w:type="paragraph" w:customStyle="1" w:styleId="Smlouva">
    <w:name w:val="Smlouva"/>
    <w:rsid w:val="004B57A6"/>
    <w:pPr>
      <w:widowControl w:val="0"/>
      <w:spacing w:after="120"/>
      <w:ind w:left="1021" w:hanging="1021"/>
      <w:jc w:val="center"/>
    </w:pPr>
    <w:rPr>
      <w:rFonts w:ascii="Times New Roman" w:eastAsia="Times New Roman" w:hAnsi="Times New Roman"/>
      <w:b/>
      <w:snapToGrid w:val="0"/>
      <w:color w:val="FF0000"/>
      <w:sz w:val="36"/>
    </w:rPr>
  </w:style>
  <w:style w:type="paragraph" w:customStyle="1" w:styleId="Bodsmlouvy-21">
    <w:name w:val="Bod smlouvy - 2.1"/>
    <w:rsid w:val="004B57A6"/>
    <w:pPr>
      <w:numPr>
        <w:ilvl w:val="1"/>
        <w:numId w:val="5"/>
      </w:numPr>
      <w:jc w:val="both"/>
      <w:outlineLvl w:val="1"/>
    </w:pPr>
    <w:rPr>
      <w:rFonts w:ascii="Times New Roman" w:eastAsia="Times New Roman" w:hAnsi="Times New Roman"/>
      <w:snapToGrid w:val="0"/>
      <w:color w:val="000000"/>
      <w:sz w:val="22"/>
    </w:rPr>
  </w:style>
  <w:style w:type="paragraph" w:customStyle="1" w:styleId="lnek">
    <w:name w:val="Článek"/>
    <w:basedOn w:val="Normln"/>
    <w:next w:val="Bodsmlouvy-21"/>
    <w:rsid w:val="004B57A6"/>
    <w:pPr>
      <w:numPr>
        <w:numId w:val="5"/>
      </w:numPr>
      <w:spacing w:before="360" w:after="360"/>
      <w:jc w:val="center"/>
    </w:pPr>
    <w:rPr>
      <w:b/>
      <w:snapToGrid w:val="0"/>
      <w:color w:val="0000FF"/>
      <w:sz w:val="28"/>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firstLine="709"/>
    </w:pPr>
    <w:rPr>
      <w:noProof/>
      <w:sz w:val="24"/>
      <w:lang w:eastAsia="cs-CZ"/>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ind w:left="720"/>
    </w:pPr>
    <w:rPr>
      <w:rFonts w:eastAsia="Calibri"/>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ind w:left="1560" w:hanging="851"/>
    </w:pPr>
    <w:rPr>
      <w:rFonts w:ascii="Arial" w:eastAsia="Calibri" w:hAnsi="Arial"/>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ind w:left="709" w:hanging="709"/>
    </w:pPr>
    <w:rPr>
      <w:rFonts w:ascii="Arial" w:eastAsia="Calibri" w:hAnsi="Arial"/>
      <w:lang w:val="x-none"/>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ind w:left="851"/>
    </w:pPr>
    <w:rPr>
      <w:lang w:eastAsia="cs-CZ"/>
    </w:rPr>
  </w:style>
  <w:style w:type="paragraph" w:customStyle="1" w:styleId="Textvbloku1">
    <w:name w:val="Text v bloku1"/>
    <w:basedOn w:val="Normln"/>
    <w:rsid w:val="004B57A6"/>
    <w:pPr>
      <w:widowControl w:val="0"/>
      <w:ind w:right="-92"/>
    </w:pPr>
    <w:rPr>
      <w:sz w:val="24"/>
      <w:szCs w:val="24"/>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pPr>
    <w:rPr>
      <w:sz w:val="16"/>
      <w:szCs w:val="16"/>
    </w:rPr>
  </w:style>
  <w:style w:type="character" w:customStyle="1" w:styleId="Zkladntext3Char">
    <w:name w:val="Základní text 3 Char"/>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ind w:left="1021" w:hanging="1021"/>
      <w:jc w:val="both"/>
    </w:pPr>
    <w:rPr>
      <w:rFonts w:ascii="Arial" w:eastAsia="Times New Roman" w:hAnsi="Arial" w:cs="Arial"/>
      <w:color w:val="000000"/>
      <w:sz w:val="24"/>
      <w:szCs w:val="24"/>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ind w:left="720" w:hanging="720"/>
    </w:pPr>
    <w:rPr>
      <w:rFonts w:ascii="Arial" w:hAnsi="Arial"/>
      <w:b/>
      <w:caps/>
      <w:sz w:val="24"/>
      <w:szCs w:val="24"/>
      <w:lang w:eastAsia="cs-CZ"/>
    </w:rPr>
  </w:style>
  <w:style w:type="paragraph" w:styleId="Obsah3">
    <w:name w:val="toc 3"/>
    <w:basedOn w:val="Normln"/>
    <w:next w:val="Normln"/>
    <w:autoRedefine/>
    <w:uiPriority w:val="39"/>
    <w:semiHidden/>
    <w:unhideWhenUsed/>
    <w:rsid w:val="004B57A6"/>
    <w:pPr>
      <w:ind w:left="400"/>
    </w:p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pPr>
    <w:rPr>
      <w:rFonts w:ascii="Arial" w:hAnsi="Arial"/>
      <w:b/>
      <w:caps/>
      <w:sz w:val="24"/>
      <w:szCs w:val="24"/>
      <w:lang w:eastAsia="cs-CZ"/>
    </w:rPr>
  </w:style>
  <w:style w:type="character" w:customStyle="1" w:styleId="Styl3Char">
    <w:name w:val="Styl3 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pPr>
    <w:rPr>
      <w:rFonts w:ascii="Arial" w:hAnsi="Arial"/>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 w:type="character" w:customStyle="1" w:styleId="CharChar0">
    <w:name w:val="Char Char"/>
    <w:rsid w:val="00C46492"/>
    <w:rPr>
      <w:sz w:val="24"/>
    </w:rPr>
  </w:style>
  <w:style w:type="character" w:customStyle="1" w:styleId="CharChar10">
    <w:name w:val="Char Char1"/>
    <w:rsid w:val="00C46492"/>
    <w:rPr>
      <w:rFonts w:eastAsia="MS Mincho"/>
      <w:sz w:val="24"/>
    </w:rPr>
  </w:style>
  <w:style w:type="character" w:customStyle="1" w:styleId="PodtitulChar">
    <w:name w:val="Podtitul Char"/>
    <w:uiPriority w:val="99"/>
    <w:rsid w:val="00C46492"/>
    <w:rPr>
      <w:rFonts w:ascii="Arial" w:eastAsia="Lucida Sans Unicode" w:hAnsi="Arial" w:cs="Tahoma"/>
      <w:i/>
      <w:iCs/>
      <w:sz w:val="28"/>
      <w:szCs w:val="28"/>
      <w:lang w:eastAsia="ar-SA"/>
    </w:rPr>
  </w:style>
  <w:style w:type="paragraph" w:customStyle="1" w:styleId="Nzev2">
    <w:name w:val="Název2"/>
    <w:basedOn w:val="Normln"/>
    <w:rsid w:val="00C46492"/>
    <w:pPr>
      <w:spacing w:after="120" w:line="288" w:lineRule="auto"/>
      <w:ind w:firstLine="709"/>
    </w:pPr>
    <w:rPr>
      <w:noProof/>
      <w:sz w:val="24"/>
      <w:lang w:eastAsia="cs-CZ"/>
      <w14:shadow w14:blurRad="50800" w14:dist="38100" w14:dir="2700000" w14:sx="100000" w14:sy="100000" w14:kx="0" w14:ky="0" w14:algn="tl">
        <w14:srgbClr w14:val="000000">
          <w14:alpha w14:val="60000"/>
        </w14:srgbClr>
      </w14:shadow>
    </w:rPr>
  </w:style>
  <w:style w:type="paragraph" w:customStyle="1" w:styleId="Odstavecseseznamem2">
    <w:name w:val="Odstavec se seznamem2"/>
    <w:basedOn w:val="Normln"/>
    <w:rsid w:val="00C46492"/>
    <w:pPr>
      <w:ind w:left="720"/>
    </w:pPr>
    <w:rPr>
      <w:rFonts w:eastAsia="Calibri"/>
      <w:sz w:val="24"/>
      <w:szCs w:val="24"/>
      <w:lang w:eastAsia="cs-CZ"/>
    </w:rPr>
  </w:style>
  <w:style w:type="character" w:styleId="Nevyeenzmnka">
    <w:name w:val="Unresolved Mention"/>
    <w:uiPriority w:val="99"/>
    <w:semiHidden/>
    <w:unhideWhenUsed/>
    <w:rsid w:val="00C464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73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sternberk.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509434C1E2D34A408688777E765DDE08" ma:contentTypeVersion="0" ma:contentTypeDescription="Vytvoří nový dokument" ma:contentTypeScope="" ma:versionID="a64b8b66fc625d2df385493ad342f475">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F4C22E-1C5F-4CA0-9F75-FD3392C0222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A3F80E8-7A04-43FF-A644-345B75B2012C}">
  <ds:schemaRefs>
    <ds:schemaRef ds:uri="http://schemas.openxmlformats.org/officeDocument/2006/bibliography"/>
  </ds:schemaRefs>
</ds:datastoreItem>
</file>

<file path=customXml/itemProps3.xml><?xml version="1.0" encoding="utf-8"?>
<ds:datastoreItem xmlns:ds="http://schemas.openxmlformats.org/officeDocument/2006/customXml" ds:itemID="{0E8DCA60-A4D8-4408-A190-F5FA99D1F4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6EA8459-7F90-44D0-8339-F269E59920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12842</Words>
  <Characters>75773</Characters>
  <Application>Microsoft Office Word</Application>
  <DocSecurity>0</DocSecurity>
  <Lines>631</Lines>
  <Paragraphs>176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88439</CharactersWithSpaces>
  <SharedDoc>false</SharedDoc>
  <HLinks>
    <vt:vector size="6" baseType="variant">
      <vt:variant>
        <vt:i4>1703991</vt:i4>
      </vt:variant>
      <vt:variant>
        <vt:i4>0</vt:i4>
      </vt:variant>
      <vt:variant>
        <vt:i4>0</vt:i4>
      </vt:variant>
      <vt:variant>
        <vt:i4>5</vt:i4>
      </vt:variant>
      <vt:variant>
        <vt:lpwstr>mailto:podatelna@sternberk.cz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Šestáková Miroslava, Ing.</dc:creator>
  <cp:keywords/>
  <cp:lastModifiedBy>Máčalová Kateřina</cp:lastModifiedBy>
  <cp:revision>2</cp:revision>
  <cp:lastPrinted>2019-06-27T05:25:00Z</cp:lastPrinted>
  <dcterms:created xsi:type="dcterms:W3CDTF">2024-10-02T08:12:00Z</dcterms:created>
  <dcterms:modified xsi:type="dcterms:W3CDTF">2024-10-02T08:12:00Z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0x010100509434C1E2D34A408688777E765DDE08</vt:lpwstr>
  </property>
</Properties>
</file>